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E6EB70" w14:textId="77777777" w:rsidR="001D1659" w:rsidRDefault="001D1659">
      <w:pPr>
        <w:pStyle w:val="NormalWeb"/>
        <w:tabs>
          <w:tab w:val="left" w:pos="0"/>
          <w:tab w:val="left" w:pos="720"/>
        </w:tabs>
        <w:spacing w:before="0" w:after="0"/>
        <w:rPr>
          <w:rFonts w:ascii="Arial Narrow" w:hAnsi="Arial Narrow" w:cs="Arial"/>
          <w:i/>
          <w:iCs/>
          <w:sz w:val="22"/>
          <w:szCs w:val="22"/>
        </w:rPr>
      </w:pPr>
    </w:p>
    <w:p w14:paraId="54E2E295" w14:textId="77777777" w:rsidR="001D1659" w:rsidRPr="0040511B" w:rsidRDefault="00000000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40511B">
        <w:rPr>
          <w:rFonts w:ascii="Arial Narrow" w:hAnsi="Arial Narrow" w:cs="Arial"/>
          <w:b/>
          <w:bCs/>
          <w:sz w:val="22"/>
          <w:szCs w:val="22"/>
        </w:rPr>
        <w:t>SYED ALAM</w:t>
      </w:r>
    </w:p>
    <w:p w14:paraId="1F1B3F21" w14:textId="77777777" w:rsidR="001D1659" w:rsidRPr="0040511B" w:rsidRDefault="00000000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40511B">
        <w:rPr>
          <w:rFonts w:ascii="Arial Narrow" w:hAnsi="Arial Narrow" w:cs="Arial"/>
          <w:b/>
          <w:bCs/>
          <w:sz w:val="22"/>
          <w:szCs w:val="22"/>
        </w:rPr>
        <w:t>Lead QA ANALYST / MOBILE TESTER</w:t>
      </w:r>
    </w:p>
    <w:p w14:paraId="73519606" w14:textId="77777777" w:rsidR="001D1659" w:rsidRDefault="00000000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hyperlink r:id="rId6" w:history="1">
        <w:r>
          <w:rPr>
            <w:rStyle w:val="Hyperlink"/>
            <w:rFonts w:ascii="Arial Narrow" w:hAnsi="Arial Narrow" w:cs="Arial"/>
            <w:b/>
            <w:bCs/>
            <w:sz w:val="22"/>
            <w:szCs w:val="22"/>
          </w:rPr>
          <w:t>syedinfosystem@gmail.com</w:t>
        </w:r>
      </w:hyperlink>
    </w:p>
    <w:p w14:paraId="1BF5577F" w14:textId="77777777" w:rsidR="001D1659" w:rsidRDefault="00000000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407-361-8620</w:t>
      </w:r>
    </w:p>
    <w:p w14:paraId="2C6E727F" w14:textId="1ADFD47F" w:rsidR="001D1659" w:rsidRPr="001651CD" w:rsidRDefault="0040511B" w:rsidP="0040511B">
      <w:pPr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</w:pPr>
      <w:r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 xml:space="preserve">Experienced QA Analyst </w:t>
      </w:r>
      <w:r w:rsidR="001651CD"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>S</w:t>
      </w:r>
      <w:r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 xml:space="preserve">pecializing in Software </w:t>
      </w:r>
      <w:r w:rsidR="001651CD"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>D</w:t>
      </w:r>
      <w:r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 xml:space="preserve">evelopment for </w:t>
      </w:r>
      <w:r w:rsidR="001651CD"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>C</w:t>
      </w:r>
      <w:r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>lient/</w:t>
      </w:r>
      <w:r w:rsidR="001651CD"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>S</w:t>
      </w:r>
      <w:r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 xml:space="preserve">erver and Web </w:t>
      </w:r>
      <w:r w:rsidR="001651CD"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>A</w:t>
      </w:r>
      <w:r w:rsidR="00417AC4"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>pplications.</w:t>
      </w:r>
      <w:r w:rsidRPr="001651CD">
        <w:rPr>
          <w:rFonts w:ascii="Arial Narrow" w:hAnsi="Arial Narrow" w:cs="Arial Narrow"/>
          <w:b/>
          <w:i/>
          <w:iCs/>
          <w:color w:val="833C0B" w:themeColor="accent2" w:themeShade="80"/>
          <w:sz w:val="20"/>
          <w:szCs w:val="20"/>
        </w:rPr>
        <w:t xml:space="preserve"> </w:t>
      </w:r>
    </w:p>
    <w:p w14:paraId="36189220" w14:textId="77777777" w:rsidR="0040511B" w:rsidRDefault="0040511B" w:rsidP="0040511B">
      <w:pPr>
        <w:rPr>
          <w:rFonts w:ascii="Arial Narrow" w:hAnsi="Arial Narrow" w:cs="Arial Narrow"/>
          <w:i/>
          <w:iCs/>
          <w:color w:val="833C0B" w:themeColor="accent2" w:themeShade="80"/>
          <w:sz w:val="20"/>
          <w:szCs w:val="20"/>
        </w:rPr>
      </w:pPr>
    </w:p>
    <w:p w14:paraId="242B4888" w14:textId="77777777" w:rsidR="001D1659" w:rsidRPr="001651CD" w:rsidRDefault="00000000" w:rsidP="001651CD">
      <w:pPr>
        <w:pStyle w:val="NormalWeb"/>
        <w:tabs>
          <w:tab w:val="left" w:pos="0"/>
          <w:tab w:val="left" w:pos="720"/>
        </w:tabs>
        <w:spacing w:before="0" w:after="0"/>
        <w:rPr>
          <w:rFonts w:ascii="Arial Narrow" w:hAnsi="Arial Narrow" w:cs="Arial"/>
          <w:b/>
          <w:bCs/>
          <w:color w:val="385623" w:themeColor="accent6" w:themeShade="80"/>
          <w:sz w:val="22"/>
          <w:szCs w:val="22"/>
          <w:u w:val="single"/>
        </w:rPr>
      </w:pPr>
      <w:r>
        <w:rPr>
          <w:rFonts w:ascii="Arial Narrow" w:hAnsi="Arial Narrow" w:cs="Arial"/>
          <w:b/>
          <w:bCs/>
          <w:color w:val="385623" w:themeColor="accent6" w:themeShade="80"/>
          <w:sz w:val="22"/>
          <w:szCs w:val="22"/>
          <w:u w:val="single"/>
        </w:rPr>
        <w:t>PROFESSIONAL SUMMARY</w:t>
      </w:r>
    </w:p>
    <w:p w14:paraId="2B8A4D71" w14:textId="77777777" w:rsidR="001D1659" w:rsidRDefault="001D1659">
      <w:pPr>
        <w:pStyle w:val="NormalWeb"/>
        <w:shd w:val="clear" w:color="auto" w:fill="FFFFFF"/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</w:p>
    <w:p w14:paraId="73C9BF31" w14:textId="323C4000" w:rsidR="001D1659" w:rsidRDefault="00000000">
      <w:pPr>
        <w:pStyle w:val="NormalWeb"/>
        <w:numPr>
          <w:ilvl w:val="0"/>
          <w:numId w:val="2"/>
        </w:numPr>
        <w:shd w:val="clear" w:color="auto" w:fill="FFFFFF"/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Strong testing experience in </w:t>
      </w:r>
      <w:r w:rsidR="00047983">
        <w:rPr>
          <w:rFonts w:ascii="Arial Narrow" w:hAnsi="Arial Narrow" w:cs="Arial"/>
          <w:color w:val="000000"/>
          <w:sz w:val="20"/>
          <w:szCs w:val="20"/>
        </w:rPr>
        <w:t xml:space="preserve">the </w:t>
      </w:r>
      <w:r>
        <w:rPr>
          <w:rFonts w:ascii="Arial Narrow" w:hAnsi="Arial Narrow" w:cs="Arial"/>
          <w:color w:val="000000"/>
          <w:sz w:val="20"/>
          <w:szCs w:val="20"/>
        </w:rPr>
        <w:t xml:space="preserve">IT industry with an emphasis as Lead Software Quality Assurance Engineer including GUI, System and Integration Testing, Functional/Regression Testing, Data Upload, </w:t>
      </w:r>
      <w:r w:rsidR="00047983">
        <w:rPr>
          <w:rFonts w:ascii="Arial Narrow" w:hAnsi="Arial Narrow" w:cs="Arial"/>
          <w:color w:val="000000"/>
          <w:sz w:val="20"/>
          <w:szCs w:val="20"/>
        </w:rPr>
        <w:t xml:space="preserve">and </w:t>
      </w:r>
      <w:r>
        <w:rPr>
          <w:rFonts w:ascii="Arial Narrow" w:hAnsi="Arial Narrow" w:cs="Arial"/>
          <w:color w:val="000000"/>
          <w:sz w:val="20"/>
          <w:szCs w:val="20"/>
        </w:rPr>
        <w:t>Data Integrity/End to End testing of Web and Client/Server applications.</w:t>
      </w:r>
    </w:p>
    <w:p w14:paraId="2088FCF5" w14:textId="77777777" w:rsidR="00DC46D6" w:rsidRPr="00DC46D6" w:rsidRDefault="00DC46D6">
      <w:pPr>
        <w:pStyle w:val="NormalWeb"/>
        <w:numPr>
          <w:ilvl w:val="0"/>
          <w:numId w:val="2"/>
        </w:numPr>
        <w:shd w:val="clear" w:color="auto" w:fill="FFFFFF"/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</w:pPr>
      <w:r w:rsidRPr="000D1713"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>Proficient in Electronic Data Interchange (EDI) standards</w:t>
      </w:r>
      <w:r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33883D1F" w14:textId="77777777" w:rsidR="00DC46D6" w:rsidRPr="00DC46D6" w:rsidRDefault="00DC46D6" w:rsidP="00DC46D6">
      <w:pPr>
        <w:pStyle w:val="NormalWeb"/>
        <w:numPr>
          <w:ilvl w:val="0"/>
          <w:numId w:val="2"/>
        </w:numPr>
        <w:shd w:val="clear" w:color="auto" w:fill="FFFFFF"/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</w:pPr>
      <w:r w:rsidRPr="00DC46D6"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>Excellent analytical and problem-solving skills</w:t>
      </w:r>
    </w:p>
    <w:p w14:paraId="13C30799" w14:textId="77777777" w:rsidR="00DC46D6" w:rsidRPr="00DC46D6" w:rsidRDefault="00DC46D6" w:rsidP="00DC46D6">
      <w:pPr>
        <w:pStyle w:val="NormalWeb"/>
        <w:numPr>
          <w:ilvl w:val="0"/>
          <w:numId w:val="2"/>
        </w:numPr>
        <w:shd w:val="clear" w:color="auto" w:fill="FFFFFF"/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</w:pPr>
      <w:r w:rsidRPr="00DC46D6"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>Effective communication and collaboration abilities</w:t>
      </w:r>
    </w:p>
    <w:p w14:paraId="40CE9D7F" w14:textId="0D38DFEE" w:rsidR="001D1659" w:rsidRDefault="00000000">
      <w:pPr>
        <w:pStyle w:val="NormalWeb"/>
        <w:numPr>
          <w:ilvl w:val="0"/>
          <w:numId w:val="2"/>
        </w:numPr>
        <w:shd w:val="clear" w:color="auto" w:fill="FFFFFF"/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 xml:space="preserve">Experience in ADA </w:t>
      </w:r>
      <w:r w:rsidR="006E500D"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>(American</w:t>
      </w:r>
      <w:r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 xml:space="preserve"> with Disabilities Act) testing on </w:t>
      </w:r>
      <w:r w:rsidR="00F736B7"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 xml:space="preserve">a </w:t>
      </w:r>
      <w:r w:rsidR="00047983"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>web-based</w:t>
      </w:r>
      <w:r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 xml:space="preserve"> by using </w:t>
      </w:r>
      <w:r w:rsidR="00F736B7"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 xml:space="preserve">a </w:t>
      </w:r>
      <w:r>
        <w:rPr>
          <w:rFonts w:ascii="Arial Narrow" w:hAnsi="Arial Narrow" w:cs="Arial"/>
          <w:color w:val="000000"/>
          <w:sz w:val="20"/>
          <w:szCs w:val="20"/>
          <w:shd w:val="clear" w:color="auto" w:fill="FFFFFF"/>
        </w:rPr>
        <w:t>JAWS Machine.</w:t>
      </w:r>
    </w:p>
    <w:p w14:paraId="517CE056" w14:textId="5CF396B7" w:rsidR="001D1659" w:rsidRDefault="00000000">
      <w:pPr>
        <w:pStyle w:val="NormalWeb"/>
        <w:numPr>
          <w:ilvl w:val="0"/>
          <w:numId w:val="2"/>
        </w:numPr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Strong skills in implementing the testing process life cycle, test requirements, </w:t>
      </w:r>
      <w:r w:rsidR="00047983">
        <w:rPr>
          <w:rFonts w:ascii="Arial Narrow" w:hAnsi="Arial Narrow" w:cs="Arial Narrow"/>
          <w:sz w:val="20"/>
          <w:szCs w:val="20"/>
        </w:rPr>
        <w:t>designing</w:t>
      </w:r>
      <w:r>
        <w:rPr>
          <w:rFonts w:ascii="Arial Narrow" w:hAnsi="Arial Narrow" w:cs="Arial Narrow"/>
          <w:sz w:val="20"/>
          <w:szCs w:val="20"/>
        </w:rPr>
        <w:t xml:space="preserve"> test cases, test data, test plans</w:t>
      </w:r>
      <w:r w:rsidR="00047983">
        <w:rPr>
          <w:rFonts w:ascii="Arial Narrow" w:hAnsi="Arial Narrow" w:cs="Arial Narrow"/>
          <w:sz w:val="20"/>
          <w:szCs w:val="20"/>
        </w:rPr>
        <w:t>,</w:t>
      </w:r>
      <w:r>
        <w:rPr>
          <w:rFonts w:ascii="Arial Narrow" w:hAnsi="Arial Narrow" w:cs="Arial Narrow"/>
          <w:sz w:val="20"/>
          <w:szCs w:val="20"/>
        </w:rPr>
        <w:t xml:space="preserve"> and </w:t>
      </w:r>
      <w:r w:rsidR="00047983">
        <w:rPr>
          <w:rFonts w:ascii="Arial Narrow" w:hAnsi="Arial Narrow" w:cs="Arial Narrow"/>
          <w:sz w:val="20"/>
          <w:szCs w:val="20"/>
        </w:rPr>
        <w:t>executing</w:t>
      </w:r>
      <w:r>
        <w:rPr>
          <w:rFonts w:ascii="Arial Narrow" w:hAnsi="Arial Narrow" w:cs="Arial Narrow"/>
          <w:sz w:val="20"/>
          <w:szCs w:val="20"/>
        </w:rPr>
        <w:t xml:space="preserve"> test runs.</w:t>
      </w:r>
    </w:p>
    <w:p w14:paraId="3EB71CDB" w14:textId="77777777" w:rsidR="001D1659" w:rsidRDefault="00000000">
      <w:pPr>
        <w:numPr>
          <w:ilvl w:val="0"/>
          <w:numId w:val="2"/>
        </w:num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Strong experience with SQL Oracle and SQL Databases.</w:t>
      </w:r>
    </w:p>
    <w:p w14:paraId="11DAE0B1" w14:textId="1DB600DA" w:rsidR="001D1659" w:rsidRDefault="00000000">
      <w:pPr>
        <w:numPr>
          <w:ilvl w:val="0"/>
          <w:numId w:val="2"/>
        </w:num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Extensive Experience with Mercury Interactive (HP) Tool (Quality Center) and </w:t>
      </w:r>
      <w:r w:rsidR="00A82EEB">
        <w:rPr>
          <w:rFonts w:ascii="Arial Narrow" w:hAnsi="Arial Narrow" w:cs="Arial Narrow"/>
          <w:sz w:val="20"/>
          <w:szCs w:val="20"/>
        </w:rPr>
        <w:t>PractiTest</w:t>
      </w:r>
    </w:p>
    <w:p w14:paraId="14EAA5B1" w14:textId="70B458CD" w:rsidR="001D1659" w:rsidRDefault="00000000">
      <w:pPr>
        <w:numPr>
          <w:ilvl w:val="0"/>
          <w:numId w:val="2"/>
        </w:numPr>
        <w:rPr>
          <w:rFonts w:ascii="Arial Narrow" w:hAnsi="Arial Narrow" w:cs="Arial Narrow"/>
          <w:b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Excellent verbal and written communication skills and knowledge of good documentation practices which </w:t>
      </w:r>
      <w:r w:rsidR="00047983">
        <w:rPr>
          <w:rFonts w:ascii="Arial Narrow" w:hAnsi="Arial Narrow" w:cs="Arial Narrow"/>
          <w:sz w:val="20"/>
          <w:szCs w:val="20"/>
        </w:rPr>
        <w:t xml:space="preserve">have </w:t>
      </w:r>
      <w:r>
        <w:rPr>
          <w:rFonts w:ascii="Arial Narrow" w:hAnsi="Arial Narrow" w:cs="Arial Narrow"/>
          <w:sz w:val="20"/>
          <w:szCs w:val="20"/>
        </w:rPr>
        <w:t xml:space="preserve">proven to co-ordinate with </w:t>
      </w:r>
      <w:r w:rsidR="00047983">
        <w:rPr>
          <w:rFonts w:ascii="Arial Narrow" w:hAnsi="Arial Narrow" w:cs="Arial Narrow"/>
          <w:sz w:val="20"/>
          <w:szCs w:val="20"/>
        </w:rPr>
        <w:t xml:space="preserve">the </w:t>
      </w:r>
      <w:r>
        <w:rPr>
          <w:rFonts w:ascii="Arial Narrow" w:hAnsi="Arial Narrow" w:cs="Arial Narrow"/>
          <w:sz w:val="20"/>
          <w:szCs w:val="20"/>
        </w:rPr>
        <w:t xml:space="preserve">team to get efficient results also Capable </w:t>
      </w:r>
      <w:r w:rsidR="00047983">
        <w:rPr>
          <w:rFonts w:ascii="Arial Narrow" w:hAnsi="Arial Narrow" w:cs="Arial Narrow"/>
          <w:sz w:val="20"/>
          <w:szCs w:val="20"/>
        </w:rPr>
        <w:t xml:space="preserve">of </w:t>
      </w:r>
      <w:r w:rsidR="00F736B7">
        <w:rPr>
          <w:rFonts w:ascii="Arial Narrow" w:hAnsi="Arial Narrow" w:cs="Arial Narrow"/>
          <w:sz w:val="20"/>
          <w:szCs w:val="20"/>
        </w:rPr>
        <w:t>adapting</w:t>
      </w:r>
      <w:r>
        <w:rPr>
          <w:rFonts w:ascii="Arial Narrow" w:hAnsi="Arial Narrow" w:cs="Arial Narrow"/>
          <w:sz w:val="20"/>
          <w:szCs w:val="20"/>
        </w:rPr>
        <w:t xml:space="preserve"> and </w:t>
      </w:r>
      <w:r w:rsidR="00047983">
        <w:rPr>
          <w:rFonts w:ascii="Arial Narrow" w:hAnsi="Arial Narrow" w:cs="Arial Narrow"/>
          <w:sz w:val="20"/>
          <w:szCs w:val="20"/>
        </w:rPr>
        <w:t>learning</w:t>
      </w:r>
      <w:r>
        <w:rPr>
          <w:rFonts w:ascii="Arial Narrow" w:hAnsi="Arial Narrow" w:cs="Arial Narrow"/>
          <w:sz w:val="20"/>
          <w:szCs w:val="20"/>
        </w:rPr>
        <w:t xml:space="preserve"> new tools, techniques</w:t>
      </w:r>
      <w:r w:rsidR="00047983">
        <w:rPr>
          <w:rFonts w:ascii="Arial Narrow" w:hAnsi="Arial Narrow" w:cs="Arial Narrow"/>
          <w:sz w:val="20"/>
          <w:szCs w:val="20"/>
        </w:rPr>
        <w:t>,</w:t>
      </w:r>
      <w:r>
        <w:rPr>
          <w:rFonts w:ascii="Arial Narrow" w:hAnsi="Arial Narrow" w:cs="Arial Narrow"/>
          <w:sz w:val="20"/>
          <w:szCs w:val="20"/>
        </w:rPr>
        <w:t xml:space="preserve"> and approaches.</w:t>
      </w:r>
    </w:p>
    <w:p w14:paraId="08E34468" w14:textId="77777777" w:rsidR="001D1659" w:rsidRDefault="001D1659">
      <w:pPr>
        <w:pStyle w:val="NormalWeb"/>
        <w:tabs>
          <w:tab w:val="left" w:pos="0"/>
          <w:tab w:val="left" w:pos="720"/>
        </w:tabs>
        <w:spacing w:before="0" w:after="0"/>
        <w:rPr>
          <w:rFonts w:ascii="Arial" w:hAnsi="Arial" w:cs="Arial"/>
          <w:color w:val="000000"/>
          <w:sz w:val="22"/>
          <w:szCs w:val="22"/>
        </w:rPr>
      </w:pPr>
    </w:p>
    <w:p w14:paraId="11C3F9BD" w14:textId="77777777" w:rsidR="001D1659" w:rsidRDefault="00000000">
      <w:pPr>
        <w:pStyle w:val="NormalWeb"/>
        <w:tabs>
          <w:tab w:val="left" w:pos="0"/>
          <w:tab w:val="left" w:pos="720"/>
        </w:tabs>
        <w:spacing w:before="0" w:after="0"/>
        <w:rPr>
          <w:rFonts w:ascii="Arial Narrow" w:hAnsi="Arial Narrow" w:cs="Arial"/>
          <w:b/>
          <w:bCs/>
          <w:color w:val="385623" w:themeColor="accent6" w:themeShade="80"/>
          <w:sz w:val="22"/>
          <w:szCs w:val="22"/>
        </w:rPr>
      </w:pPr>
      <w:r>
        <w:rPr>
          <w:rFonts w:ascii="Arial Narrow" w:hAnsi="Arial Narrow" w:cs="Arial"/>
          <w:b/>
          <w:bCs/>
          <w:color w:val="385623" w:themeColor="accent6" w:themeShade="80"/>
          <w:sz w:val="22"/>
          <w:szCs w:val="22"/>
          <w:u w:val="single"/>
        </w:rPr>
        <w:t>EDUCATION AND TECHNICAL SKILLS</w:t>
      </w:r>
    </w:p>
    <w:p w14:paraId="265084BB" w14:textId="77777777" w:rsidR="001D1659" w:rsidRDefault="001D1659">
      <w:pPr>
        <w:pStyle w:val="NormalWeb"/>
        <w:tabs>
          <w:tab w:val="left" w:pos="0"/>
          <w:tab w:val="left" w:pos="720"/>
        </w:tabs>
        <w:spacing w:before="0" w:after="0"/>
        <w:rPr>
          <w:rFonts w:ascii="Arial" w:hAnsi="Arial" w:cs="Arial"/>
        </w:rPr>
      </w:pPr>
    </w:p>
    <w:p w14:paraId="7A00AED4" w14:textId="77777777" w:rsidR="001D1659" w:rsidRDefault="00000000">
      <w:pPr>
        <w:pStyle w:val="NormalWeb"/>
        <w:numPr>
          <w:ilvl w:val="0"/>
          <w:numId w:val="3"/>
        </w:numPr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Bachelor of Science, Information Systems Management (Girne American University 2001-2006).</w:t>
      </w:r>
    </w:p>
    <w:p w14:paraId="0740045D" w14:textId="77777777" w:rsidR="001D1659" w:rsidRDefault="00000000">
      <w:pPr>
        <w:pStyle w:val="NormalWeb"/>
        <w:numPr>
          <w:ilvl w:val="0"/>
          <w:numId w:val="3"/>
        </w:numPr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Diploma of Associates Engineering, Auto/Diesel (Govt. College OF Technology 1993-1996).</w:t>
      </w:r>
    </w:p>
    <w:p w14:paraId="3DF41550" w14:textId="77777777" w:rsidR="001D1659" w:rsidRDefault="00000000">
      <w:pPr>
        <w:pStyle w:val="NormalWeb"/>
        <w:numPr>
          <w:ilvl w:val="0"/>
          <w:numId w:val="3"/>
        </w:numPr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H.S.C. Pre-Engineering (Ship-Owner College 1992-1994).</w:t>
      </w:r>
    </w:p>
    <w:p w14:paraId="57E27A5F" w14:textId="281C3379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Test Mgmt tools/ Platforms:</w:t>
      </w:r>
      <w:r w:rsidR="00906D0B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="00810E25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>PractiTest,</w:t>
      </w:r>
      <w:r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Quality Center, ALM, TFS, JIRA, Hybris, Confluence</w:t>
      </w:r>
      <w:r w:rsidR="00E72C1C">
        <w:rPr>
          <w:rFonts w:ascii="Arial Narrow" w:hAnsi="Arial Narrow" w:cs="Arial"/>
          <w:b/>
          <w:bCs/>
          <w:color w:val="000000"/>
          <w:sz w:val="20"/>
          <w:szCs w:val="20"/>
        </w:rPr>
        <w:t>.</w:t>
      </w:r>
    </w:p>
    <w:p w14:paraId="667493F0" w14:textId="215C3E2C" w:rsidR="00E72C1C" w:rsidRPr="00E72C1C" w:rsidRDefault="00235A37" w:rsidP="00E72C1C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>HIPPA</w:t>
      </w:r>
      <w:r w:rsidRPr="00E72C1C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="00E72C1C" w:rsidRPr="00E72C1C">
        <w:rPr>
          <w:rFonts w:ascii="Arial Narrow" w:hAnsi="Arial Narrow" w:cs="Arial"/>
          <w:color w:val="000000"/>
          <w:sz w:val="20"/>
          <w:szCs w:val="20"/>
        </w:rPr>
        <w:t xml:space="preserve">regulation and </w:t>
      </w:r>
      <w:r w:rsidR="00E72C1C">
        <w:rPr>
          <w:rFonts w:ascii="Arial Narrow" w:hAnsi="Arial Narrow" w:cs="Arial"/>
          <w:color w:val="000000"/>
          <w:sz w:val="20"/>
          <w:szCs w:val="20"/>
        </w:rPr>
        <w:t>guidelines.</w:t>
      </w:r>
    </w:p>
    <w:p w14:paraId="0F8161CE" w14:textId="46497096" w:rsidR="001D1659" w:rsidRPr="00E72C1C" w:rsidRDefault="00000000" w:rsidP="00E72C1C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E72C1C">
        <w:rPr>
          <w:rFonts w:ascii="Arial Narrow" w:hAnsi="Arial Narrow" w:cs="Arial"/>
          <w:color w:val="000000"/>
          <w:sz w:val="20"/>
          <w:szCs w:val="20"/>
        </w:rPr>
        <w:t xml:space="preserve">Knowledge: </w:t>
      </w:r>
      <w:r w:rsidR="00906D0B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JAVA, </w:t>
      </w:r>
      <w:r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>SQ</w:t>
      </w:r>
      <w:r w:rsidR="00810E25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>L,</w:t>
      </w:r>
      <w:r w:rsidR="00906D0B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</w:t>
      </w:r>
      <w:r w:rsidR="00810E25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>JSON,</w:t>
      </w:r>
      <w:r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XML,</w:t>
      </w:r>
      <w:r w:rsidR="00906D0B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</w:t>
      </w:r>
      <w:r w:rsidR="00DC46D6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>AWS</w:t>
      </w:r>
      <w:r w:rsidR="00810E25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>,</w:t>
      </w:r>
      <w:r w:rsidR="00906D0B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</w:t>
      </w:r>
      <w:r w:rsidR="00810E25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>POSTMAN,</w:t>
      </w:r>
      <w:r w:rsidR="00906D0B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 xml:space="preserve"> </w:t>
      </w:r>
      <w:r w:rsidR="00810E25" w:rsidRPr="00E72C1C">
        <w:rPr>
          <w:rFonts w:ascii="Arial Narrow" w:hAnsi="Arial Narrow" w:cs="Arial"/>
          <w:b/>
          <w:bCs/>
          <w:color w:val="000000"/>
          <w:sz w:val="20"/>
          <w:szCs w:val="20"/>
        </w:rPr>
        <w:t>SOAPUI</w:t>
      </w:r>
      <w:r w:rsidR="00F65951">
        <w:rPr>
          <w:rFonts w:ascii="Arial Narrow" w:hAnsi="Arial Narrow" w:cs="Arial"/>
          <w:b/>
          <w:bCs/>
          <w:color w:val="000000"/>
          <w:sz w:val="20"/>
          <w:szCs w:val="20"/>
        </w:rPr>
        <w:t>,DevOps.</w:t>
      </w:r>
    </w:p>
    <w:p w14:paraId="7191E676" w14:textId="77777777" w:rsidR="001D1659" w:rsidRDefault="00000000">
      <w:pPr>
        <w:pStyle w:val="NormalWeb"/>
        <w:tabs>
          <w:tab w:val="left" w:pos="0"/>
          <w:tab w:val="left" w:pos="720"/>
        </w:tabs>
        <w:spacing w:before="0" w:after="0"/>
        <w:rPr>
          <w:rFonts w:ascii="Arial Narrow" w:hAnsi="Arial Narrow" w:cs="Arial"/>
          <w:b/>
          <w:bCs/>
          <w:color w:val="385623" w:themeColor="accent6" w:themeShade="80"/>
          <w:sz w:val="22"/>
          <w:szCs w:val="22"/>
          <w:u w:val="single"/>
        </w:rPr>
      </w:pPr>
      <w:r>
        <w:rPr>
          <w:rFonts w:ascii="Arial Narrow" w:hAnsi="Arial Narrow" w:cs="Arial"/>
          <w:b/>
          <w:bCs/>
          <w:color w:val="385623" w:themeColor="accent6" w:themeShade="80"/>
          <w:sz w:val="22"/>
          <w:szCs w:val="22"/>
          <w:u w:val="single"/>
        </w:rPr>
        <w:t>PROFESSIONAL EXPERIENCE:</w:t>
      </w:r>
    </w:p>
    <w:p w14:paraId="4FF8112F" w14:textId="77777777" w:rsidR="001651CD" w:rsidRDefault="001651CD">
      <w:pPr>
        <w:pStyle w:val="NormalWeb"/>
        <w:tabs>
          <w:tab w:val="left" w:pos="0"/>
          <w:tab w:val="left" w:pos="720"/>
        </w:tabs>
        <w:spacing w:before="0" w:after="0"/>
        <w:rPr>
          <w:rFonts w:ascii="Arial Narrow" w:hAnsi="Arial Narrow" w:cs="Arial"/>
          <w:b/>
          <w:bCs/>
          <w:color w:val="385623" w:themeColor="accent6" w:themeShade="80"/>
          <w:sz w:val="22"/>
          <w:szCs w:val="22"/>
          <w:u w:val="single"/>
        </w:rPr>
      </w:pPr>
    </w:p>
    <w:p w14:paraId="1D3EBA90" w14:textId="659126E2" w:rsidR="00883405" w:rsidRPr="00883405" w:rsidRDefault="001651CD" w:rsidP="00883405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</w:pP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Employer</w:t>
      </w:r>
      <w:r w:rsidR="00883405" w:rsidRPr="00883405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: GalaxE Inc. </w:t>
      </w: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– Client: </w:t>
      </w:r>
      <w:r w:rsidR="006B386D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ConnectiveRx</w:t>
      </w: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, NJ</w:t>
      </w:r>
      <w:r w:rsidR="00056BA9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 </w:t>
      </w:r>
      <w:r w:rsidR="00056BA9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br/>
      </w:r>
      <w:r w:rsidR="00883405" w:rsidRPr="00883405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April 2021-</w:t>
      </w: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 </w:t>
      </w:r>
      <w:r w:rsidR="00883405" w:rsidRPr="00883405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April</w:t>
      </w: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 </w:t>
      </w:r>
      <w:r w:rsidR="00883405" w:rsidRPr="00883405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202</w:t>
      </w:r>
      <w:r w:rsidR="00475623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4</w:t>
      </w: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 </w:t>
      </w:r>
      <w:r w:rsidR="00883405" w:rsidRPr="00883405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-</w:t>
      </w: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 </w:t>
      </w:r>
      <w:r w:rsidR="00883405" w:rsidRPr="00883405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QA Analyst</w:t>
      </w:r>
      <w:r w:rsidR="00056BA9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br/>
        <w:t>(Worked</w:t>
      </w:r>
      <w:r w:rsidR="00056BA9" w:rsidRPr="00056BA9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 </w:t>
      </w:r>
      <w:r w:rsidR="00056BA9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in Teva-Cinqair/ Amg</w:t>
      </w:r>
      <w:r w:rsidR="004C0C52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e</w:t>
      </w:r>
      <w:r w:rsidR="00056BA9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n Amovig-Repatha and Colanor benefit program)</w:t>
      </w:r>
    </w:p>
    <w:p w14:paraId="3FFE3672" w14:textId="77777777" w:rsidR="00883405" w:rsidRPr="00056BA9" w:rsidRDefault="00883405" w:rsidP="00056BA9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</w:pPr>
    </w:p>
    <w:p w14:paraId="73DB23B7" w14:textId="77777777" w:rsidR="00883405" w:rsidRPr="000D1713" w:rsidRDefault="00883405" w:rsidP="00883405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0D1713">
        <w:rPr>
          <w:rFonts w:ascii="Arial Narrow" w:hAnsi="Arial Narrow" w:cs="Arial"/>
          <w:sz w:val="20"/>
          <w:szCs w:val="20"/>
        </w:rPr>
        <w:t>Collaborated with cross-functional teams to develop test plans, test cases, and test scenarios for healthcare software applications.</w:t>
      </w:r>
    </w:p>
    <w:p w14:paraId="38F61932" w14:textId="77777777" w:rsidR="00883405" w:rsidRDefault="00883405" w:rsidP="00883405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0D1713">
        <w:rPr>
          <w:rFonts w:ascii="Arial Narrow" w:hAnsi="Arial Narrow" w:cs="Arial"/>
          <w:sz w:val="20"/>
          <w:szCs w:val="20"/>
        </w:rPr>
        <w:t>Conducted functional, regression, and integration testing to ensure the quality and reliability of EDI transactions.</w:t>
      </w:r>
    </w:p>
    <w:p w14:paraId="72F1EDED" w14:textId="62D03231" w:rsidR="00B2689C" w:rsidRPr="00B2689C" w:rsidRDefault="00B2689C" w:rsidP="00B2689C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B2689C">
        <w:rPr>
          <w:rFonts w:ascii="Arial Narrow" w:hAnsi="Arial Narrow" w:cs="Arial"/>
          <w:sz w:val="20"/>
          <w:szCs w:val="20"/>
        </w:rPr>
        <w:t xml:space="preserve">Verify the seamless integration of the payment gateway with the eCommerce platform, ensuring that </w:t>
      </w:r>
      <w:r w:rsidRPr="003C073A">
        <w:rPr>
          <w:rFonts w:ascii="Arial Narrow" w:hAnsi="Arial Narrow" w:cs="Arial"/>
          <w:b/>
          <w:bCs/>
          <w:sz w:val="20"/>
          <w:szCs w:val="20"/>
        </w:rPr>
        <w:t>credit card transactions</w:t>
      </w:r>
      <w:r w:rsidRPr="00B2689C">
        <w:rPr>
          <w:rFonts w:ascii="Arial Narrow" w:hAnsi="Arial Narrow" w:cs="Arial"/>
          <w:sz w:val="20"/>
          <w:szCs w:val="20"/>
        </w:rPr>
        <w:t xml:space="preserve"> are processed accurately and securely.</w:t>
      </w:r>
    </w:p>
    <w:p w14:paraId="5C763927" w14:textId="0FA65DF1" w:rsidR="00B2689C" w:rsidRPr="00B2689C" w:rsidRDefault="00B2689C" w:rsidP="00B2689C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B2689C">
        <w:rPr>
          <w:rFonts w:ascii="Arial Narrow" w:hAnsi="Arial Narrow" w:cs="Arial"/>
          <w:sz w:val="20"/>
          <w:szCs w:val="20"/>
        </w:rPr>
        <w:t xml:space="preserve">Test the system's ability to recognize and process various </w:t>
      </w:r>
      <w:r w:rsidRPr="003C073A">
        <w:rPr>
          <w:rFonts w:ascii="Arial Narrow" w:hAnsi="Arial Narrow" w:cs="Arial"/>
          <w:b/>
          <w:bCs/>
          <w:sz w:val="20"/>
          <w:szCs w:val="20"/>
        </w:rPr>
        <w:t>credit card types (Visa, Mastercard, American Express, etc.</w:t>
      </w:r>
      <w:r w:rsidRPr="00B2689C">
        <w:rPr>
          <w:rFonts w:ascii="Arial Narrow" w:hAnsi="Arial Narrow" w:cs="Arial"/>
          <w:sz w:val="20"/>
          <w:szCs w:val="20"/>
        </w:rPr>
        <w:t>), including both valid and invalid card numbers.</w:t>
      </w:r>
    </w:p>
    <w:p w14:paraId="1FFD5FF6" w14:textId="6B2CCF93" w:rsidR="00B2689C" w:rsidRPr="00B2689C" w:rsidRDefault="00B2689C" w:rsidP="00B2689C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B2689C">
        <w:rPr>
          <w:rFonts w:ascii="Arial Narrow" w:hAnsi="Arial Narrow" w:cs="Arial"/>
          <w:sz w:val="20"/>
          <w:szCs w:val="20"/>
        </w:rPr>
        <w:t>Conduct thorough security testing to identify vulnerabilities in the payment process, such as encryption strength, data protection measures, and compliance with PCI DSS standards.</w:t>
      </w:r>
    </w:p>
    <w:p w14:paraId="0330EDD2" w14:textId="1502249A" w:rsidR="00B2689C" w:rsidRPr="00B2689C" w:rsidRDefault="00B2689C" w:rsidP="00B2689C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B2689C">
        <w:rPr>
          <w:rFonts w:ascii="Arial Narrow" w:hAnsi="Arial Narrow" w:cs="Arial"/>
          <w:sz w:val="20"/>
          <w:szCs w:val="20"/>
        </w:rPr>
        <w:t xml:space="preserve">Evaluate how the system handles different scenarios, such as </w:t>
      </w:r>
      <w:r w:rsidRPr="003C073A">
        <w:rPr>
          <w:rFonts w:ascii="Arial Narrow" w:hAnsi="Arial Narrow" w:cs="Arial"/>
          <w:b/>
          <w:bCs/>
          <w:sz w:val="20"/>
          <w:szCs w:val="20"/>
        </w:rPr>
        <w:t>declined transactions</w:t>
      </w:r>
      <w:r w:rsidRPr="00B2689C">
        <w:rPr>
          <w:rFonts w:ascii="Arial Narrow" w:hAnsi="Arial Narrow" w:cs="Arial"/>
          <w:sz w:val="20"/>
          <w:szCs w:val="20"/>
        </w:rPr>
        <w:t xml:space="preserve">, </w:t>
      </w:r>
      <w:r w:rsidRPr="003C073A">
        <w:rPr>
          <w:rFonts w:ascii="Arial Narrow" w:hAnsi="Arial Narrow" w:cs="Arial"/>
          <w:b/>
          <w:bCs/>
          <w:sz w:val="20"/>
          <w:szCs w:val="20"/>
        </w:rPr>
        <w:t>expired cards</w:t>
      </w:r>
      <w:r w:rsidRPr="00B2689C">
        <w:rPr>
          <w:rFonts w:ascii="Arial Narrow" w:hAnsi="Arial Narrow" w:cs="Arial"/>
          <w:sz w:val="20"/>
          <w:szCs w:val="20"/>
        </w:rPr>
        <w:t xml:space="preserve">, and </w:t>
      </w:r>
      <w:r w:rsidRPr="003C073A">
        <w:rPr>
          <w:rFonts w:ascii="Arial Narrow" w:hAnsi="Arial Narrow" w:cs="Arial"/>
          <w:b/>
          <w:bCs/>
          <w:sz w:val="20"/>
          <w:szCs w:val="20"/>
        </w:rPr>
        <w:t>insufficient funds</w:t>
      </w:r>
      <w:r w:rsidR="003C073A">
        <w:rPr>
          <w:rFonts w:ascii="Arial Narrow" w:hAnsi="Arial Narrow" w:cs="Arial"/>
          <w:sz w:val="20"/>
          <w:szCs w:val="20"/>
        </w:rPr>
        <w:t xml:space="preserve">, </w:t>
      </w:r>
      <w:r w:rsidR="003C073A" w:rsidRPr="003C073A">
        <w:rPr>
          <w:rFonts w:ascii="Arial Narrow" w:hAnsi="Arial Narrow" w:cs="Arial"/>
          <w:b/>
          <w:bCs/>
          <w:sz w:val="20"/>
          <w:szCs w:val="20"/>
        </w:rPr>
        <w:t xml:space="preserve">Card load and </w:t>
      </w:r>
      <w:r w:rsidR="003C073A">
        <w:rPr>
          <w:rFonts w:ascii="Arial Narrow" w:hAnsi="Arial Narrow" w:cs="Arial"/>
          <w:b/>
          <w:bCs/>
          <w:sz w:val="20"/>
          <w:szCs w:val="20"/>
        </w:rPr>
        <w:t>u</w:t>
      </w:r>
      <w:r w:rsidR="003C073A" w:rsidRPr="003C073A">
        <w:rPr>
          <w:rFonts w:ascii="Arial Narrow" w:hAnsi="Arial Narrow" w:cs="Arial"/>
          <w:b/>
          <w:bCs/>
          <w:sz w:val="20"/>
          <w:szCs w:val="20"/>
        </w:rPr>
        <w:t>nload</w:t>
      </w:r>
      <w:r w:rsidR="003C073A">
        <w:rPr>
          <w:rFonts w:ascii="Arial Narrow" w:hAnsi="Arial Narrow" w:cs="Arial"/>
          <w:sz w:val="20"/>
          <w:szCs w:val="20"/>
        </w:rPr>
        <w:t xml:space="preserve">, </w:t>
      </w:r>
      <w:r w:rsidR="003C073A" w:rsidRPr="003C073A">
        <w:rPr>
          <w:rFonts w:ascii="Arial Narrow" w:hAnsi="Arial Narrow" w:cs="Arial"/>
          <w:b/>
          <w:bCs/>
          <w:sz w:val="20"/>
          <w:szCs w:val="20"/>
        </w:rPr>
        <w:t>Balance transfer</w:t>
      </w:r>
      <w:r w:rsidR="003C073A">
        <w:rPr>
          <w:rFonts w:ascii="Arial Narrow" w:hAnsi="Arial Narrow" w:cs="Arial"/>
          <w:b/>
          <w:bCs/>
          <w:sz w:val="20"/>
          <w:szCs w:val="20"/>
        </w:rPr>
        <w:t>.</w:t>
      </w:r>
      <w:r w:rsidRPr="00B2689C">
        <w:rPr>
          <w:rFonts w:ascii="Arial Narrow" w:hAnsi="Arial Narrow" w:cs="Arial"/>
          <w:sz w:val="20"/>
          <w:szCs w:val="20"/>
        </w:rPr>
        <w:t xml:space="preserve"> Ensure appropriate error messages are displayed to users, guiding them through the resolution process.</w:t>
      </w:r>
    </w:p>
    <w:p w14:paraId="5431546D" w14:textId="77777777" w:rsidR="00883405" w:rsidRPr="000D1713" w:rsidRDefault="00883405" w:rsidP="00883405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0D1713">
        <w:rPr>
          <w:rFonts w:ascii="Arial Narrow" w:hAnsi="Arial Narrow" w:cs="Arial"/>
          <w:sz w:val="20"/>
          <w:szCs w:val="20"/>
        </w:rPr>
        <w:t>Led the testing efforts for manual claim processing systems, verifying data accuracy and compliance with industry standards.</w:t>
      </w:r>
    </w:p>
    <w:p w14:paraId="0380BB75" w14:textId="608E8194" w:rsidR="00883405" w:rsidRPr="000D1713" w:rsidRDefault="00883405" w:rsidP="00883405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0D1713">
        <w:rPr>
          <w:rFonts w:ascii="Arial Narrow" w:hAnsi="Arial Narrow" w:cs="Arial"/>
          <w:sz w:val="20"/>
          <w:szCs w:val="20"/>
        </w:rPr>
        <w:t xml:space="preserve">Utilized </w:t>
      </w:r>
      <w:r w:rsidRPr="003C073A">
        <w:rPr>
          <w:rFonts w:ascii="Arial Narrow" w:hAnsi="Arial Narrow" w:cs="Arial"/>
          <w:b/>
          <w:bCs/>
          <w:sz w:val="20"/>
          <w:szCs w:val="20"/>
        </w:rPr>
        <w:t>SoapUI for card load and unload testing</w:t>
      </w:r>
      <w:r w:rsidRPr="000D1713">
        <w:rPr>
          <w:rFonts w:ascii="Arial Narrow" w:hAnsi="Arial Narrow" w:cs="Arial"/>
          <w:sz w:val="20"/>
          <w:szCs w:val="20"/>
        </w:rPr>
        <w:t xml:space="preserve">, </w:t>
      </w:r>
      <w:r w:rsidR="00810E25" w:rsidRPr="000D1713">
        <w:rPr>
          <w:rFonts w:ascii="Arial Narrow" w:hAnsi="Arial Narrow" w:cs="Arial"/>
          <w:sz w:val="20"/>
          <w:szCs w:val="20"/>
        </w:rPr>
        <w:t>identifying,</w:t>
      </w:r>
      <w:r w:rsidRPr="000D1713">
        <w:rPr>
          <w:rFonts w:ascii="Arial Narrow" w:hAnsi="Arial Narrow" w:cs="Arial"/>
          <w:sz w:val="20"/>
          <w:szCs w:val="20"/>
        </w:rPr>
        <w:t xml:space="preserve"> and resolving issues related to data transmission and validation.</w:t>
      </w:r>
    </w:p>
    <w:p w14:paraId="4259621D" w14:textId="77777777" w:rsidR="00883405" w:rsidRPr="000D1713" w:rsidRDefault="00883405" w:rsidP="00883405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0D1713">
        <w:rPr>
          <w:rFonts w:ascii="Arial Narrow" w:hAnsi="Arial Narrow" w:cs="Arial"/>
          <w:sz w:val="20"/>
          <w:szCs w:val="20"/>
        </w:rPr>
        <w:t>Participated in requirement analysis sessions to understand business needs and translate them into test requirements.</w:t>
      </w:r>
    </w:p>
    <w:p w14:paraId="7A15C27B" w14:textId="77777777" w:rsidR="00883405" w:rsidRPr="000D1713" w:rsidRDefault="00883405" w:rsidP="00883405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0D1713">
        <w:rPr>
          <w:rFonts w:ascii="Arial Narrow" w:hAnsi="Arial Narrow" w:cs="Arial"/>
          <w:sz w:val="20"/>
          <w:szCs w:val="20"/>
        </w:rPr>
        <w:t>Documented defects and worked closely with development teams to ensure timely resolution.</w:t>
      </w:r>
    </w:p>
    <w:p w14:paraId="7513B944" w14:textId="7760E27F" w:rsidR="00DC46D6" w:rsidRPr="00047983" w:rsidRDefault="00883405" w:rsidP="00810E25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0D1713">
        <w:rPr>
          <w:rFonts w:ascii="Arial Narrow" w:hAnsi="Arial Narrow" w:cs="Arial"/>
          <w:sz w:val="20"/>
          <w:szCs w:val="20"/>
        </w:rPr>
        <w:lastRenderedPageBreak/>
        <w:t>Provided regular status updates and reports on testing progress to project stakeholders.</w:t>
      </w:r>
    </w:p>
    <w:p w14:paraId="38DC23C2" w14:textId="77777777" w:rsidR="00DC46D6" w:rsidRPr="000D1713" w:rsidRDefault="00DC46D6" w:rsidP="00DC46D6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0D1713">
        <w:rPr>
          <w:rFonts w:ascii="Arial Narrow" w:hAnsi="Arial Narrow" w:cs="Arial"/>
          <w:sz w:val="20"/>
          <w:szCs w:val="20"/>
        </w:rPr>
        <w:t xml:space="preserve">Conducted user acceptance testing </w:t>
      </w:r>
      <w:r w:rsidRPr="004D4899">
        <w:rPr>
          <w:rFonts w:ascii="Arial Narrow" w:hAnsi="Arial Narrow" w:cs="Arial"/>
          <w:b/>
          <w:bCs/>
          <w:sz w:val="20"/>
          <w:szCs w:val="20"/>
        </w:rPr>
        <w:t>(UAT)</w:t>
      </w:r>
      <w:r w:rsidRPr="000D1713">
        <w:rPr>
          <w:rFonts w:ascii="Arial Narrow" w:hAnsi="Arial Narrow" w:cs="Arial"/>
          <w:sz w:val="20"/>
          <w:szCs w:val="20"/>
        </w:rPr>
        <w:t xml:space="preserve"> to ensure software met end-user requirements and expectations.</w:t>
      </w:r>
    </w:p>
    <w:p w14:paraId="3C938B33" w14:textId="7D3CBDA7" w:rsidR="00DC46D6" w:rsidRPr="00047983" w:rsidRDefault="00DC46D6" w:rsidP="00047983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DC46D6">
        <w:rPr>
          <w:rFonts w:ascii="Arial Narrow" w:hAnsi="Arial Narrow" w:cs="Arial"/>
          <w:sz w:val="20"/>
          <w:szCs w:val="20"/>
        </w:rPr>
        <w:t>Resolved EDI transaction errors and discrepancies promptly, minimizing delays in claims processing and reimbursement.</w:t>
      </w:r>
      <w:r w:rsidRPr="00047983">
        <w:rPr>
          <w:rFonts w:ascii="Arial Narrow" w:hAnsi="Arial Narrow" w:cs="Arial"/>
          <w:sz w:val="20"/>
          <w:szCs w:val="20"/>
        </w:rPr>
        <w:t> </w:t>
      </w:r>
    </w:p>
    <w:p w14:paraId="27EBEDC4" w14:textId="272EDFB9" w:rsidR="00883405" w:rsidRDefault="00DC46D6" w:rsidP="00810E25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DC46D6">
        <w:rPr>
          <w:rFonts w:ascii="Arial Narrow" w:hAnsi="Arial Narrow" w:cs="Arial"/>
          <w:sz w:val="20"/>
          <w:szCs w:val="20"/>
        </w:rPr>
        <w:t xml:space="preserve">Conducted thorough testing and validation of </w:t>
      </w:r>
      <w:r w:rsidRPr="004D4899">
        <w:rPr>
          <w:rFonts w:ascii="Arial Narrow" w:hAnsi="Arial Narrow" w:cs="Arial"/>
          <w:b/>
          <w:bCs/>
          <w:sz w:val="20"/>
          <w:szCs w:val="20"/>
        </w:rPr>
        <w:t>EDI transactions</w:t>
      </w:r>
      <w:r w:rsidRPr="00DC46D6">
        <w:rPr>
          <w:rFonts w:ascii="Arial Narrow" w:hAnsi="Arial Narrow" w:cs="Arial"/>
          <w:sz w:val="20"/>
          <w:szCs w:val="20"/>
        </w:rPr>
        <w:t xml:space="preserve"> using SoapUI, ensuring accuracy and integrity of data.</w:t>
      </w:r>
    </w:p>
    <w:p w14:paraId="5117CC22" w14:textId="6533E602" w:rsidR="008F7064" w:rsidRPr="00810E25" w:rsidRDefault="008F7064" w:rsidP="00810E25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Performed backend testing using SQL queries to check backend data and Ran </w:t>
      </w:r>
      <w:r w:rsidRPr="004D4899">
        <w:rPr>
          <w:rFonts w:ascii="Arial Narrow" w:hAnsi="Arial Narrow" w:cs="Arial"/>
          <w:b/>
          <w:bCs/>
          <w:sz w:val="20"/>
          <w:szCs w:val="20"/>
        </w:rPr>
        <w:t>SSIS jobs</w:t>
      </w:r>
      <w:r>
        <w:rPr>
          <w:rFonts w:ascii="Arial Narrow" w:hAnsi="Arial Narrow" w:cs="Arial"/>
          <w:sz w:val="20"/>
          <w:szCs w:val="20"/>
        </w:rPr>
        <w:t xml:space="preserve"> Manually</w:t>
      </w:r>
      <w:r w:rsidR="00F736B7">
        <w:rPr>
          <w:rFonts w:ascii="Arial Narrow" w:hAnsi="Arial Narrow" w:cs="Arial"/>
          <w:sz w:val="20"/>
          <w:szCs w:val="20"/>
        </w:rPr>
        <w:t xml:space="preserve"> to generate letters and check files.</w:t>
      </w:r>
    </w:p>
    <w:p w14:paraId="0A69C15A" w14:textId="77777777" w:rsidR="00883405" w:rsidRDefault="00883405">
      <w:pPr>
        <w:pStyle w:val="NormalWeb"/>
        <w:tabs>
          <w:tab w:val="left" w:pos="0"/>
          <w:tab w:val="left" w:pos="720"/>
        </w:tabs>
        <w:spacing w:before="0" w:after="0"/>
        <w:rPr>
          <w:rFonts w:ascii="Arial" w:hAnsi="Arial" w:cs="Arial"/>
        </w:rPr>
      </w:pPr>
    </w:p>
    <w:p w14:paraId="7F0C32F9" w14:textId="77777777" w:rsidR="001D1659" w:rsidRDefault="00000000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</w:pP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Client: Navistar Inc. ▪ Lisle, IL </w:t>
      </w:r>
    </w:p>
    <w:p w14:paraId="120C76B1" w14:textId="77777777" w:rsidR="001D1659" w:rsidRDefault="00000000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</w:pP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March 2019- October-2020 - Senior Tester</w:t>
      </w:r>
    </w:p>
    <w:p w14:paraId="03321E13" w14:textId="77777777" w:rsidR="001D1659" w:rsidRDefault="001D1659">
      <w:pPr>
        <w:pStyle w:val="NormalWeb"/>
        <w:tabs>
          <w:tab w:val="left" w:pos="0"/>
        </w:tabs>
        <w:spacing w:before="0" w:after="0"/>
        <w:ind w:left="360"/>
        <w:rPr>
          <w:rFonts w:ascii="Arial Narrow" w:hAnsi="Arial Narrow" w:cs="Arial"/>
          <w:b/>
          <w:bCs/>
          <w:sz w:val="22"/>
          <w:szCs w:val="22"/>
        </w:rPr>
      </w:pPr>
    </w:p>
    <w:p w14:paraId="34B8741A" w14:textId="17B8C0B8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Created, maintained, and executed manual test cases based on requirements </w:t>
      </w:r>
      <w:r w:rsidR="001651CD">
        <w:rPr>
          <w:rFonts w:ascii="Arial Narrow" w:hAnsi="Arial Narrow" w:cs="Arial"/>
          <w:sz w:val="20"/>
          <w:szCs w:val="20"/>
        </w:rPr>
        <w:t>acceptance.</w:t>
      </w:r>
    </w:p>
    <w:p w14:paraId="234AE1F1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criteria &amp; mock-up documentation provided by the business.</w:t>
      </w:r>
    </w:p>
    <w:p w14:paraId="0ACA9287" w14:textId="1F0CC18A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Performed application compatibility testing including mobile devices, operating systems, </w:t>
      </w:r>
      <w:r w:rsidR="001651CD">
        <w:rPr>
          <w:rFonts w:ascii="Arial Narrow" w:hAnsi="Arial Narrow" w:cs="Arial"/>
          <w:sz w:val="20"/>
          <w:szCs w:val="20"/>
        </w:rPr>
        <w:t>web.</w:t>
      </w:r>
    </w:p>
    <w:p w14:paraId="1863EC75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browsers, &amp;system configurations.</w:t>
      </w:r>
    </w:p>
    <w:p w14:paraId="4C730CCF" w14:textId="7E8919E6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Performed functional &amp; regression testing on web applications Conducted </w:t>
      </w:r>
      <w:r w:rsidR="001C73D2">
        <w:rPr>
          <w:rFonts w:ascii="Arial Narrow" w:hAnsi="Arial Narrow" w:cs="Arial"/>
          <w:sz w:val="20"/>
          <w:szCs w:val="20"/>
        </w:rPr>
        <w:t>over-the-air</w:t>
      </w:r>
      <w:r>
        <w:rPr>
          <w:rFonts w:ascii="Arial Narrow" w:hAnsi="Arial Narrow" w:cs="Arial"/>
          <w:sz w:val="20"/>
          <w:szCs w:val="20"/>
        </w:rPr>
        <w:t xml:space="preserve"> (OTA) testing. </w:t>
      </w:r>
    </w:p>
    <w:p w14:paraId="74BF45E6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Validated API functionality &amp; evaluated data accuracy.</w:t>
      </w:r>
    </w:p>
    <w:p w14:paraId="68E98D8D" w14:textId="358CB3F3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Validated XML elements &amp; compared XML between the source and </w:t>
      </w:r>
      <w:r w:rsidR="001651CD">
        <w:rPr>
          <w:rFonts w:ascii="Arial Narrow" w:hAnsi="Arial Narrow" w:cs="Arial"/>
          <w:sz w:val="20"/>
          <w:szCs w:val="20"/>
        </w:rPr>
        <w:t>participated</w:t>
      </w:r>
      <w:r>
        <w:rPr>
          <w:rFonts w:ascii="Arial Narrow" w:hAnsi="Arial Narrow" w:cs="Arial"/>
          <w:sz w:val="20"/>
          <w:szCs w:val="20"/>
        </w:rPr>
        <w:t xml:space="preserve"> in production release &amp;took part in verifying key tickets for the release.</w:t>
      </w:r>
    </w:p>
    <w:p w14:paraId="62E843F2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Updated &amp;executed the suite of test cases in Microsoft TFS.</w:t>
      </w:r>
    </w:p>
    <w:p w14:paraId="03838012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Coordinated daily with offshore teams on active defects &amp; participated in discussions to find resolutions.</w:t>
      </w:r>
    </w:p>
    <w:p w14:paraId="66D4EE41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Worked in Agile methodology &amp;participated in stand-up meetings, sprint planning,</w:t>
      </w:r>
      <w:r>
        <w:rPr>
          <w:rFonts w:ascii="Arial Narrow" w:hAnsi="Arial Narrow" w:cs="Arial"/>
          <w:sz w:val="20"/>
          <w:szCs w:val="20"/>
        </w:rPr>
        <w:tab/>
      </w:r>
    </w:p>
    <w:p w14:paraId="11C52AE7" w14:textId="77777777" w:rsidR="001D1659" w:rsidRDefault="00000000">
      <w:pPr>
        <w:pStyle w:val="NormalWeb"/>
        <w:tabs>
          <w:tab w:val="left" w:pos="0"/>
          <w:tab w:val="left" w:pos="400"/>
          <w:tab w:val="left" w:pos="720"/>
        </w:tabs>
        <w:spacing w:before="0" w:after="0"/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grooming, retrospectives, &amp; demos.</w:t>
      </w:r>
    </w:p>
    <w:p w14:paraId="540B99FD" w14:textId="77777777" w:rsidR="001D1659" w:rsidRDefault="001D1659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sz w:val="22"/>
          <w:szCs w:val="22"/>
        </w:rPr>
      </w:pPr>
    </w:p>
    <w:p w14:paraId="5C1F4FFB" w14:textId="77777777" w:rsidR="001D1659" w:rsidRDefault="00000000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</w:pP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Employer: Aditum Partners - Client: _ WellDynRX, FL  </w:t>
      </w:r>
    </w:p>
    <w:p w14:paraId="384C3E8E" w14:textId="77777777" w:rsidR="001D1659" w:rsidRDefault="00000000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</w:pP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January 2018 – November-2018 - Lead Mobile/Web App Tester                                                                                                                     </w:t>
      </w:r>
    </w:p>
    <w:p w14:paraId="6008966A" w14:textId="77777777" w:rsidR="001D1659" w:rsidRDefault="001D1659">
      <w:pPr>
        <w:pStyle w:val="NormalWeb"/>
        <w:tabs>
          <w:tab w:val="left" w:pos="0"/>
          <w:tab w:val="left" w:pos="720"/>
        </w:tabs>
        <w:spacing w:before="0" w:after="0"/>
        <w:rPr>
          <w:rFonts w:ascii="Arial" w:hAnsi="Arial" w:cs="Arial"/>
        </w:rPr>
      </w:pPr>
    </w:p>
    <w:p w14:paraId="447F4FA0" w14:textId="394229EF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Total of 5 Fully manage the whole releases which includes estimation, writing of test plan and test cases, feature testing, bug-verification, </w:t>
      </w:r>
      <w:r w:rsidR="001C73D2">
        <w:rPr>
          <w:rFonts w:ascii="Arial Narrow" w:hAnsi="Arial Narrow" w:cs="Arial"/>
          <w:sz w:val="20"/>
          <w:szCs w:val="20"/>
        </w:rPr>
        <w:t xml:space="preserve">and </w:t>
      </w:r>
      <w:r>
        <w:rPr>
          <w:rFonts w:ascii="Arial Narrow" w:hAnsi="Arial Narrow" w:cs="Arial"/>
          <w:sz w:val="20"/>
          <w:szCs w:val="20"/>
        </w:rPr>
        <w:t>regression testing.</w:t>
      </w:r>
    </w:p>
    <w:p w14:paraId="631E9546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Provide support in deploying code or implementing tickets in staging or production servers.</w:t>
      </w:r>
    </w:p>
    <w:p w14:paraId="27518AB4" w14:textId="186428A6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Check for exceptions and perform sanity </w:t>
      </w:r>
      <w:r w:rsidR="001C73D2">
        <w:rPr>
          <w:rFonts w:ascii="Arial Narrow" w:hAnsi="Arial Narrow" w:cs="Arial"/>
          <w:sz w:val="20"/>
          <w:szCs w:val="20"/>
        </w:rPr>
        <w:t>checks</w:t>
      </w:r>
      <w:r>
        <w:rPr>
          <w:rFonts w:ascii="Arial Narrow" w:hAnsi="Arial Narrow" w:cs="Arial"/>
          <w:sz w:val="20"/>
          <w:szCs w:val="20"/>
        </w:rPr>
        <w:t xml:space="preserve"> on the staging servers both without live traffic and after traffic is turned on the servers.</w:t>
      </w:r>
    </w:p>
    <w:p w14:paraId="7E42E0EC" w14:textId="3E8227C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My QA testing tasks include UAT support (enabling access to the testing environment and guidance during UAT on issues and questions), Inspection of production operation periodically</w:t>
      </w:r>
      <w:r w:rsidR="001C73D2">
        <w:rPr>
          <w:rFonts w:ascii="Arial Narrow" w:hAnsi="Arial Narrow" w:cs="Arial"/>
          <w:sz w:val="20"/>
          <w:szCs w:val="20"/>
        </w:rPr>
        <w:t>,</w:t>
      </w:r>
      <w:r>
        <w:rPr>
          <w:rFonts w:ascii="Arial Narrow" w:hAnsi="Arial Narrow" w:cs="Arial"/>
          <w:sz w:val="20"/>
          <w:szCs w:val="20"/>
        </w:rPr>
        <w:t xml:space="preserve"> and </w:t>
      </w:r>
      <w:r w:rsidR="001C73D2">
        <w:rPr>
          <w:rFonts w:ascii="Arial Narrow" w:hAnsi="Arial Narrow" w:cs="Arial"/>
          <w:sz w:val="20"/>
          <w:szCs w:val="20"/>
        </w:rPr>
        <w:t>checking</w:t>
      </w:r>
      <w:r>
        <w:rPr>
          <w:rFonts w:ascii="Arial Narrow" w:hAnsi="Arial Narrow" w:cs="Arial"/>
          <w:sz w:val="20"/>
          <w:szCs w:val="20"/>
        </w:rPr>
        <w:t xml:space="preserve"> on the implementation of Standard Operating Procedures (SOP) during the Production operation.</w:t>
      </w:r>
    </w:p>
    <w:p w14:paraId="66BBAD27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Performed Upload/Download testing, sanity testing &amp; functional testing, responsible for testing parameters of each application. </w:t>
      </w:r>
    </w:p>
    <w:p w14:paraId="48EE8EE7" w14:textId="292063BB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Responsible for sending progress reports </w:t>
      </w:r>
      <w:r w:rsidR="001C73D2">
        <w:rPr>
          <w:rFonts w:ascii="Arial Narrow" w:hAnsi="Arial Narrow" w:cs="Arial"/>
          <w:sz w:val="20"/>
          <w:szCs w:val="20"/>
        </w:rPr>
        <w:t>every week</w:t>
      </w:r>
      <w:r>
        <w:rPr>
          <w:rFonts w:ascii="Arial Narrow" w:hAnsi="Arial Narrow" w:cs="Arial"/>
          <w:sz w:val="20"/>
          <w:szCs w:val="20"/>
        </w:rPr>
        <w:t xml:space="preserve"> resolving technical issues and </w:t>
      </w:r>
      <w:r w:rsidR="001C73D2">
        <w:rPr>
          <w:rFonts w:ascii="Arial Narrow" w:hAnsi="Arial Narrow" w:cs="Arial"/>
          <w:sz w:val="20"/>
          <w:szCs w:val="20"/>
        </w:rPr>
        <w:t>collecting</w:t>
      </w:r>
      <w:r>
        <w:rPr>
          <w:rFonts w:ascii="Arial Narrow" w:hAnsi="Arial Narrow" w:cs="Arial"/>
          <w:sz w:val="20"/>
          <w:szCs w:val="20"/>
        </w:rPr>
        <w:t xml:space="preserve"> details and clarification from the Development Team regarding defects.</w:t>
      </w:r>
    </w:p>
    <w:p w14:paraId="02ED16AD" w14:textId="3B2C9AFA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Responsible for gathering test execution data </w:t>
      </w:r>
      <w:r w:rsidR="001C73D2">
        <w:rPr>
          <w:rFonts w:ascii="Arial Narrow" w:hAnsi="Arial Narrow" w:cs="Arial"/>
          <w:sz w:val="20"/>
          <w:szCs w:val="20"/>
        </w:rPr>
        <w:t>daily</w:t>
      </w:r>
      <w:r>
        <w:rPr>
          <w:rFonts w:ascii="Arial Narrow" w:hAnsi="Arial Narrow" w:cs="Arial"/>
          <w:sz w:val="20"/>
          <w:szCs w:val="20"/>
        </w:rPr>
        <w:t xml:space="preserve"> and played </w:t>
      </w:r>
      <w:r w:rsidR="001C73D2">
        <w:rPr>
          <w:rFonts w:ascii="Arial Narrow" w:hAnsi="Arial Narrow" w:cs="Arial"/>
          <w:sz w:val="20"/>
          <w:szCs w:val="20"/>
        </w:rPr>
        <w:t xml:space="preserve">a </w:t>
      </w:r>
      <w:r>
        <w:rPr>
          <w:rFonts w:ascii="Arial Narrow" w:hAnsi="Arial Narrow" w:cs="Arial"/>
          <w:sz w:val="20"/>
          <w:szCs w:val="20"/>
        </w:rPr>
        <w:t xml:space="preserve">team lead role in one project </w:t>
      </w:r>
    </w:p>
    <w:p w14:paraId="5C8BADC2" w14:textId="0C34EE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My testing skills encompass taking over QA testing after software development and performing full-scope testing with heavy use of SQL queries to find test data to confirm test results, and to ensure proper implementation into the Production environment.</w:t>
      </w:r>
    </w:p>
    <w:p w14:paraId="7595CD2F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400"/>
        </w:tabs>
        <w:spacing w:before="0"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Performed backend testing using SQL queries to check backend data and data integrity.</w:t>
      </w:r>
    </w:p>
    <w:p w14:paraId="0EED6F86" w14:textId="77777777" w:rsidR="001D1659" w:rsidRDefault="001D1659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</w:p>
    <w:p w14:paraId="45DC2D70" w14:textId="77777777" w:rsidR="001D1659" w:rsidRDefault="00000000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</w:pP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Employer: Collabra - Client: _ Peapod, Chicago, IL                                                                                                                            December 2015 – December 2017 - Quality Assurance Analyst</w:t>
      </w:r>
    </w:p>
    <w:p w14:paraId="2AC7FFA6" w14:textId="77777777" w:rsidR="001D1659" w:rsidRDefault="001D1659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sz w:val="22"/>
          <w:szCs w:val="22"/>
        </w:rPr>
      </w:pPr>
    </w:p>
    <w:p w14:paraId="55A7549A" w14:textId="223CE3B9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135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Analyzed and Reviewed</w:t>
      </w:r>
      <w:r>
        <w:rPr>
          <w:rFonts w:ascii="Arial Narrow" w:hAnsi="Arial Narrow" w:cs="Arial"/>
          <w:color w:val="222222"/>
          <w:sz w:val="20"/>
          <w:szCs w:val="20"/>
          <w:shd w:val="clear" w:color="auto" w:fill="FFFFFF"/>
        </w:rPr>
        <w:t xml:space="preserve"> business requirements and developed detailed Test Cases to ensure testing of the entire application that heavily depended on various API calls made to various third-party systems such as customer data, content server, reward programs, etc.</w:t>
      </w:r>
    </w:p>
    <w:p w14:paraId="0F6574DC" w14:textId="2D010E34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Performed testing </w:t>
      </w:r>
      <w:r w:rsidR="001C73D2">
        <w:rPr>
          <w:rFonts w:ascii="Arial Narrow" w:hAnsi="Arial Narrow" w:cs="Arial"/>
          <w:color w:val="000000"/>
          <w:sz w:val="20"/>
          <w:szCs w:val="20"/>
        </w:rPr>
        <w:t xml:space="preserve">of </w:t>
      </w:r>
      <w:r>
        <w:rPr>
          <w:rFonts w:ascii="Arial Narrow" w:hAnsi="Arial Narrow" w:cs="Arial"/>
          <w:color w:val="000000"/>
          <w:sz w:val="20"/>
          <w:szCs w:val="20"/>
        </w:rPr>
        <w:t xml:space="preserve">the e-commerce solution of shopping cart software at </w:t>
      </w:r>
      <w:r w:rsidR="001C73D2">
        <w:rPr>
          <w:rFonts w:ascii="Arial Narrow" w:hAnsi="Arial Narrow" w:cs="Arial"/>
          <w:color w:val="000000"/>
          <w:sz w:val="20"/>
          <w:szCs w:val="20"/>
        </w:rPr>
        <w:t xml:space="preserve">the </w:t>
      </w:r>
      <w:r>
        <w:rPr>
          <w:rFonts w:ascii="Arial Narrow" w:hAnsi="Arial Narrow" w:cs="Arial"/>
          <w:color w:val="000000"/>
          <w:sz w:val="20"/>
          <w:szCs w:val="20"/>
        </w:rPr>
        <w:t xml:space="preserve">front </w:t>
      </w:r>
      <w:r w:rsidR="001651CD">
        <w:rPr>
          <w:rFonts w:ascii="Arial Narrow" w:hAnsi="Arial Narrow" w:cs="Arial"/>
          <w:color w:val="000000"/>
          <w:sz w:val="20"/>
          <w:szCs w:val="20"/>
        </w:rPr>
        <w:t>end.</w:t>
      </w:r>
    </w:p>
    <w:p w14:paraId="4240D864" w14:textId="0D5BF573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Performed Data validation testing from XML format to </w:t>
      </w:r>
      <w:r w:rsidR="001C73D2">
        <w:rPr>
          <w:rFonts w:ascii="Arial Narrow" w:hAnsi="Arial Narrow" w:cs="Arial"/>
          <w:color w:val="000000"/>
          <w:sz w:val="20"/>
          <w:szCs w:val="20"/>
        </w:rPr>
        <w:t>database</w:t>
      </w:r>
      <w:r>
        <w:rPr>
          <w:rFonts w:ascii="Arial Narrow" w:hAnsi="Arial Narrow" w:cs="Arial"/>
          <w:color w:val="000000"/>
          <w:sz w:val="20"/>
          <w:szCs w:val="20"/>
        </w:rPr>
        <w:t>.</w:t>
      </w:r>
    </w:p>
    <w:p w14:paraId="4CBA3E35" w14:textId="349ACC4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Performed testing </w:t>
      </w:r>
      <w:r w:rsidR="001C73D2">
        <w:rPr>
          <w:rFonts w:ascii="Arial Narrow" w:hAnsi="Arial Narrow" w:cs="Arial"/>
          <w:color w:val="000000"/>
          <w:sz w:val="20"/>
          <w:szCs w:val="20"/>
        </w:rPr>
        <w:t>of</w:t>
      </w:r>
      <w:r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="001C73D2">
        <w:rPr>
          <w:rFonts w:ascii="Arial Narrow" w:hAnsi="Arial Narrow" w:cs="Arial"/>
          <w:color w:val="000000"/>
          <w:sz w:val="20"/>
          <w:szCs w:val="20"/>
        </w:rPr>
        <w:t xml:space="preserve">the </w:t>
      </w:r>
      <w:r>
        <w:rPr>
          <w:rFonts w:ascii="Arial Narrow" w:hAnsi="Arial Narrow" w:cs="Arial"/>
          <w:color w:val="000000"/>
          <w:sz w:val="20"/>
          <w:szCs w:val="20"/>
        </w:rPr>
        <w:t>integration process in between Legacy to (RWD)Responsive web design site.</w:t>
      </w:r>
    </w:p>
    <w:p w14:paraId="1FF154D7" w14:textId="3BD6AE91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Work in Agile, scrum, and </w:t>
      </w:r>
      <w:r w:rsidR="001C73D2">
        <w:rPr>
          <w:rFonts w:ascii="Arial Narrow" w:hAnsi="Arial Narrow" w:cs="Arial"/>
          <w:color w:val="000000"/>
          <w:sz w:val="20"/>
          <w:szCs w:val="20"/>
        </w:rPr>
        <w:t>Sprint</w:t>
      </w:r>
      <w:r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="001C73D2">
        <w:rPr>
          <w:rFonts w:ascii="Arial Narrow" w:hAnsi="Arial Narrow" w:cs="Arial"/>
          <w:color w:val="000000"/>
          <w:sz w:val="20"/>
          <w:szCs w:val="20"/>
        </w:rPr>
        <w:t>environments</w:t>
      </w:r>
      <w:r>
        <w:rPr>
          <w:rFonts w:ascii="Arial Narrow" w:hAnsi="Arial Narrow" w:cs="Arial"/>
          <w:color w:val="000000"/>
          <w:sz w:val="20"/>
          <w:szCs w:val="20"/>
        </w:rPr>
        <w:t xml:space="preserve"> to change the requirements and features set.</w:t>
      </w:r>
    </w:p>
    <w:p w14:paraId="085090EE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Performed log testing by using Consul and Postman.</w:t>
      </w:r>
    </w:p>
    <w:p w14:paraId="15D49F41" w14:textId="782C4078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lastRenderedPageBreak/>
        <w:t xml:space="preserve">Performed ADA testing, when </w:t>
      </w:r>
      <w:r w:rsidR="001C73D2">
        <w:rPr>
          <w:rFonts w:ascii="Arial Narrow" w:hAnsi="Arial Narrow" w:cs="Arial"/>
          <w:color w:val="000000"/>
          <w:sz w:val="20"/>
          <w:szCs w:val="20"/>
        </w:rPr>
        <w:t xml:space="preserve">the </w:t>
      </w:r>
      <w:r>
        <w:rPr>
          <w:rFonts w:ascii="Arial Narrow" w:hAnsi="Arial Narrow" w:cs="Arial"/>
          <w:color w:val="000000"/>
          <w:sz w:val="20"/>
          <w:szCs w:val="20"/>
        </w:rPr>
        <w:t xml:space="preserve">website </w:t>
      </w:r>
      <w:r w:rsidR="001C73D2">
        <w:rPr>
          <w:rFonts w:ascii="Arial Narrow" w:hAnsi="Arial Narrow" w:cs="Arial"/>
          <w:color w:val="000000"/>
          <w:sz w:val="20"/>
          <w:szCs w:val="20"/>
        </w:rPr>
        <w:t>converted</w:t>
      </w:r>
      <w:r>
        <w:rPr>
          <w:rFonts w:ascii="Arial Narrow" w:hAnsi="Arial Narrow" w:cs="Arial"/>
          <w:color w:val="000000"/>
          <w:sz w:val="20"/>
          <w:szCs w:val="20"/>
        </w:rPr>
        <w:t xml:space="preserve"> into ADA compliant.</w:t>
      </w:r>
    </w:p>
    <w:p w14:paraId="18EE3B36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Performed testing by using JAWs Machine</w:t>
      </w:r>
    </w:p>
    <w:p w14:paraId="019AB98D" w14:textId="7A502799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333333"/>
          <w:sz w:val="20"/>
          <w:szCs w:val="20"/>
          <w:shd w:val="clear" w:color="auto" w:fill="FDFDFD"/>
        </w:rPr>
        <w:t xml:space="preserve">Tested cloud-based mobile applications across multiple platforms touching the full stack across the </w:t>
      </w:r>
      <w:r w:rsidR="001651CD">
        <w:rPr>
          <w:rFonts w:ascii="Arial Narrow" w:hAnsi="Arial Narrow" w:cs="Arial"/>
          <w:color w:val="333333"/>
          <w:sz w:val="20"/>
          <w:szCs w:val="20"/>
          <w:shd w:val="clear" w:color="auto" w:fill="FDFDFD"/>
        </w:rPr>
        <w:t>web.</w:t>
      </w:r>
    </w:p>
    <w:p w14:paraId="27CCFB50" w14:textId="3D97D06C" w:rsidR="001D1659" w:rsidRDefault="00000000">
      <w:pPr>
        <w:numPr>
          <w:ilvl w:val="0"/>
          <w:numId w:val="3"/>
        </w:numPr>
        <w:shd w:val="clear" w:color="auto" w:fill="FDFDFD"/>
        <w:tabs>
          <w:tab w:val="clear" w:pos="720"/>
        </w:tabs>
        <w:suppressAutoHyphens w:val="0"/>
        <w:spacing w:before="100" w:beforeAutospacing="1" w:after="100" w:afterAutospacing="1" w:line="294" w:lineRule="atLeast"/>
        <w:jc w:val="both"/>
        <w:rPr>
          <w:rFonts w:ascii="Arial Narrow" w:hAnsi="Arial Narrow" w:cs="Arial"/>
          <w:color w:val="333333"/>
          <w:sz w:val="20"/>
          <w:szCs w:val="20"/>
          <w:lang w:eastAsia="en-US"/>
        </w:rPr>
      </w:pPr>
      <w:r>
        <w:rPr>
          <w:rFonts w:ascii="Arial Narrow" w:hAnsi="Arial Narrow" w:cs="Arial"/>
          <w:color w:val="333333"/>
          <w:sz w:val="20"/>
          <w:szCs w:val="20"/>
          <w:lang w:eastAsia="en-US"/>
        </w:rPr>
        <w:t xml:space="preserve">Conducted mobile </w:t>
      </w:r>
      <w:r w:rsidR="001C73D2">
        <w:rPr>
          <w:rFonts w:ascii="Arial Narrow" w:hAnsi="Arial Narrow" w:cs="Arial"/>
          <w:color w:val="333333"/>
          <w:sz w:val="20"/>
          <w:szCs w:val="20"/>
          <w:lang w:eastAsia="en-US"/>
        </w:rPr>
        <w:t>app</w:t>
      </w:r>
      <w:r>
        <w:rPr>
          <w:rFonts w:ascii="Arial Narrow" w:hAnsi="Arial Narrow" w:cs="Arial"/>
          <w:color w:val="333333"/>
          <w:sz w:val="20"/>
          <w:szCs w:val="20"/>
          <w:lang w:eastAsia="en-US"/>
        </w:rPr>
        <w:t xml:space="preserve"> testing across the web and </w:t>
      </w:r>
      <w:r>
        <w:rPr>
          <w:rFonts w:ascii="Arial Narrow" w:hAnsi="Arial Narrow" w:cs="Arial"/>
          <w:color w:val="333333"/>
          <w:sz w:val="20"/>
          <w:szCs w:val="20"/>
          <w:shd w:val="clear" w:color="auto" w:fill="FDFDFD"/>
        </w:rPr>
        <w:t xml:space="preserve">triaged mobile device </w:t>
      </w:r>
      <w:r w:rsidR="001C73D2">
        <w:rPr>
          <w:rFonts w:ascii="Arial Narrow" w:hAnsi="Arial Narrow" w:cs="Arial"/>
          <w:color w:val="333333"/>
          <w:sz w:val="20"/>
          <w:szCs w:val="20"/>
          <w:shd w:val="clear" w:color="auto" w:fill="FDFDFD"/>
        </w:rPr>
        <w:t>application</w:t>
      </w:r>
      <w:r>
        <w:rPr>
          <w:rFonts w:ascii="Arial Narrow" w:hAnsi="Arial Narrow" w:cs="Arial"/>
          <w:color w:val="333333"/>
          <w:sz w:val="20"/>
          <w:szCs w:val="20"/>
          <w:shd w:val="clear" w:color="auto" w:fill="FDFDFD"/>
        </w:rPr>
        <w:t xml:space="preserve"> </w:t>
      </w:r>
      <w:r w:rsidR="001651CD">
        <w:rPr>
          <w:rFonts w:ascii="Arial Narrow" w:hAnsi="Arial Narrow" w:cs="Arial"/>
          <w:color w:val="333333"/>
          <w:sz w:val="20"/>
          <w:szCs w:val="20"/>
          <w:shd w:val="clear" w:color="auto" w:fill="FDFDFD"/>
        </w:rPr>
        <w:t>issues.</w:t>
      </w:r>
    </w:p>
    <w:p w14:paraId="7DD20287" w14:textId="54B22A30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Used JIRA bug tracking tool to analyze &amp; capture bugs, track and manage </w:t>
      </w:r>
      <w:r w:rsidR="001C73D2">
        <w:rPr>
          <w:rFonts w:ascii="Arial Narrow" w:hAnsi="Arial Narrow" w:cs="Arial"/>
          <w:color w:val="000000"/>
          <w:sz w:val="20"/>
          <w:szCs w:val="20"/>
        </w:rPr>
        <w:t xml:space="preserve">the </w:t>
      </w:r>
      <w:r>
        <w:rPr>
          <w:rFonts w:ascii="Arial Narrow" w:hAnsi="Arial Narrow" w:cs="Arial"/>
          <w:color w:val="000000"/>
          <w:sz w:val="20"/>
          <w:szCs w:val="20"/>
        </w:rPr>
        <w:t xml:space="preserve">dashboard </w:t>
      </w:r>
      <w:r w:rsidR="001C73D2">
        <w:rPr>
          <w:rFonts w:ascii="Arial Narrow" w:hAnsi="Arial Narrow" w:cs="Arial"/>
          <w:color w:val="000000"/>
          <w:sz w:val="20"/>
          <w:szCs w:val="20"/>
        </w:rPr>
        <w:t xml:space="preserve">for </w:t>
      </w:r>
      <w:r>
        <w:rPr>
          <w:rFonts w:ascii="Arial Narrow" w:hAnsi="Arial Narrow" w:cs="Arial"/>
          <w:color w:val="000000"/>
          <w:sz w:val="20"/>
          <w:szCs w:val="20"/>
        </w:rPr>
        <w:t xml:space="preserve">any type of updates for project </w:t>
      </w:r>
      <w:r w:rsidR="001651CD">
        <w:rPr>
          <w:rFonts w:ascii="Arial Narrow" w:hAnsi="Arial Narrow" w:cs="Arial"/>
          <w:color w:val="000000"/>
          <w:sz w:val="20"/>
          <w:szCs w:val="20"/>
        </w:rPr>
        <w:t>release.</w:t>
      </w:r>
    </w:p>
    <w:p w14:paraId="7CB7F1E8" w14:textId="0E0D99F9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  <w:tab w:val="left" w:pos="80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333333"/>
          <w:sz w:val="20"/>
          <w:szCs w:val="20"/>
          <w:shd w:val="clear" w:color="auto" w:fill="FFFFFF"/>
        </w:rPr>
        <w:t xml:space="preserve">Good understanding of working on the applications developed for </w:t>
      </w:r>
      <w:r w:rsidR="001C73D2">
        <w:rPr>
          <w:rFonts w:ascii="Arial Narrow" w:hAnsi="Arial Narrow" w:cs="Arial"/>
          <w:color w:val="333333"/>
          <w:sz w:val="20"/>
          <w:szCs w:val="20"/>
          <w:shd w:val="clear" w:color="auto" w:fill="FFFFFF"/>
        </w:rPr>
        <w:t>touchscreen</w:t>
      </w:r>
      <w:r>
        <w:rPr>
          <w:rFonts w:ascii="Arial Narrow" w:hAnsi="Arial Narrow" w:cs="Arial"/>
          <w:color w:val="333333"/>
          <w:sz w:val="20"/>
          <w:szCs w:val="20"/>
          <w:shd w:val="clear" w:color="auto" w:fill="FFFFFF"/>
        </w:rPr>
        <w:t xml:space="preserve"> phones.</w:t>
      </w:r>
    </w:p>
    <w:p w14:paraId="37C8596D" w14:textId="2272BA5E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Conducted GUI/Usability Testing according to specifications and design </w:t>
      </w:r>
      <w:r w:rsidR="001C73D2">
        <w:rPr>
          <w:rFonts w:ascii="Arial Narrow" w:hAnsi="Arial Narrow" w:cs="Arial"/>
          <w:color w:val="000000"/>
          <w:sz w:val="20"/>
          <w:szCs w:val="20"/>
        </w:rPr>
        <w:t>documents</w:t>
      </w:r>
      <w:r w:rsidR="001651CD">
        <w:rPr>
          <w:rFonts w:ascii="Arial Narrow" w:hAnsi="Arial Narrow" w:cs="Arial"/>
          <w:color w:val="000000"/>
          <w:sz w:val="20"/>
          <w:szCs w:val="20"/>
        </w:rPr>
        <w:t>.</w:t>
      </w:r>
    </w:p>
    <w:p w14:paraId="1C1B8616" w14:textId="37CB4398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Analyzed the Crash reports on various platforms and reported to the development </w:t>
      </w:r>
      <w:r w:rsidR="001651CD">
        <w:rPr>
          <w:rFonts w:ascii="Arial Narrow" w:hAnsi="Arial Narrow" w:cs="Arial"/>
          <w:color w:val="000000"/>
          <w:sz w:val="20"/>
          <w:szCs w:val="20"/>
        </w:rPr>
        <w:t>team.</w:t>
      </w:r>
    </w:p>
    <w:p w14:paraId="66F3CB83" w14:textId="77777777" w:rsidR="001D1659" w:rsidRDefault="00000000">
      <w:pPr>
        <w:pStyle w:val="NormalWeb"/>
        <w:tabs>
          <w:tab w:val="left" w:pos="0"/>
        </w:tabs>
        <w:spacing w:before="0" w:after="0"/>
        <w:ind w:left="720"/>
        <w:jc w:val="both"/>
        <w:rPr>
          <w:rFonts w:ascii="Arial" w:hAnsi="Arial" w:cs="Arial"/>
        </w:rPr>
      </w:pPr>
      <w:r>
        <w:rPr>
          <w:rFonts w:ascii="Arial Narrow" w:hAnsi="Arial Narrow" w:cs="Arial"/>
          <w:color w:val="000000"/>
          <w:sz w:val="20"/>
          <w:szCs w:val="20"/>
        </w:rPr>
        <w:br/>
      </w:r>
    </w:p>
    <w:p w14:paraId="31D35268" w14:textId="159BB76C" w:rsidR="001D1659" w:rsidRDefault="00000000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</w:pP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Employer: Better </w:t>
      </w:r>
      <w:r w:rsidR="000669A2"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Minds</w:t>
      </w: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 xml:space="preserve"> Consulting LLC - Client: General Electric-Aviation, Cincinnati, OH                                                                                            Aug 2015 – Nov 2015 - Quality Assurance Analyst</w:t>
      </w:r>
    </w:p>
    <w:p w14:paraId="130D3640" w14:textId="77777777" w:rsidR="001D1659" w:rsidRDefault="001D1659">
      <w:pPr>
        <w:pStyle w:val="NormalWeb"/>
        <w:tabs>
          <w:tab w:val="left" w:pos="0"/>
        </w:tabs>
        <w:spacing w:before="0" w:after="0"/>
        <w:rPr>
          <w:rFonts w:ascii="Arial" w:hAnsi="Arial" w:cs="Arial"/>
          <w:color w:val="000000"/>
        </w:rPr>
      </w:pPr>
    </w:p>
    <w:p w14:paraId="7CE70040" w14:textId="474AD936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Executed test cases </w:t>
      </w:r>
      <w:r w:rsidR="00327C7F">
        <w:rPr>
          <w:rFonts w:ascii="Arial Narrow" w:hAnsi="Arial Narrow" w:cs="Arial"/>
          <w:color w:val="000000"/>
          <w:sz w:val="20"/>
          <w:szCs w:val="20"/>
        </w:rPr>
        <w:t>promptly</w:t>
      </w:r>
      <w:r>
        <w:rPr>
          <w:rFonts w:ascii="Arial Narrow" w:hAnsi="Arial Narrow" w:cs="Arial"/>
          <w:color w:val="000000"/>
          <w:sz w:val="20"/>
          <w:szCs w:val="20"/>
        </w:rPr>
        <w:t xml:space="preserve"> and evaluated and researched critical problems and questions to determine </w:t>
      </w:r>
      <w:r w:rsidR="00327C7F">
        <w:rPr>
          <w:rFonts w:ascii="Arial Narrow" w:hAnsi="Arial Narrow" w:cs="Arial"/>
          <w:color w:val="000000"/>
          <w:sz w:val="20"/>
          <w:szCs w:val="20"/>
        </w:rPr>
        <w:t xml:space="preserve">the </w:t>
      </w:r>
      <w:r>
        <w:rPr>
          <w:rFonts w:ascii="Arial Narrow" w:hAnsi="Arial Narrow" w:cs="Arial"/>
          <w:color w:val="000000"/>
          <w:sz w:val="20"/>
          <w:szCs w:val="20"/>
        </w:rPr>
        <w:t>root cause.</w:t>
      </w:r>
    </w:p>
    <w:p w14:paraId="450190A2" w14:textId="1A94F2E0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Entered bugs in </w:t>
      </w:r>
      <w:r w:rsidR="00327C7F">
        <w:rPr>
          <w:rFonts w:ascii="Arial Narrow" w:hAnsi="Arial Narrow" w:cs="Arial"/>
          <w:color w:val="000000"/>
          <w:sz w:val="20"/>
          <w:szCs w:val="20"/>
        </w:rPr>
        <w:t xml:space="preserve">the </w:t>
      </w:r>
      <w:r>
        <w:rPr>
          <w:rFonts w:ascii="Arial Narrow" w:hAnsi="Arial Narrow" w:cs="Arial"/>
          <w:color w:val="000000"/>
          <w:sz w:val="20"/>
          <w:szCs w:val="20"/>
        </w:rPr>
        <w:t>Test director, verified bug fixes</w:t>
      </w:r>
      <w:r w:rsidR="00327C7F">
        <w:rPr>
          <w:rFonts w:ascii="Arial Narrow" w:hAnsi="Arial Narrow" w:cs="Arial"/>
          <w:color w:val="000000"/>
          <w:sz w:val="20"/>
          <w:szCs w:val="20"/>
        </w:rPr>
        <w:t>,</w:t>
      </w:r>
      <w:r>
        <w:rPr>
          <w:rFonts w:ascii="Arial Narrow" w:hAnsi="Arial Narrow" w:cs="Arial"/>
          <w:color w:val="000000"/>
          <w:sz w:val="20"/>
          <w:szCs w:val="20"/>
        </w:rPr>
        <w:t xml:space="preserve"> and performed </w:t>
      </w:r>
      <w:r w:rsidR="00327C7F">
        <w:rPr>
          <w:rFonts w:ascii="Arial Narrow" w:hAnsi="Arial Narrow" w:cs="Arial"/>
          <w:color w:val="000000"/>
          <w:sz w:val="20"/>
          <w:szCs w:val="20"/>
        </w:rPr>
        <w:t>end-to-end</w:t>
      </w:r>
      <w:r>
        <w:rPr>
          <w:rFonts w:ascii="Arial Narrow" w:hAnsi="Arial Narrow" w:cs="Arial"/>
          <w:color w:val="000000"/>
          <w:sz w:val="20"/>
          <w:szCs w:val="20"/>
        </w:rPr>
        <w:t xml:space="preserve"> testing.</w:t>
      </w:r>
    </w:p>
    <w:p w14:paraId="68167A94" w14:textId="3D374CCA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Also, developed new test cases for items </w:t>
      </w:r>
      <w:r w:rsidR="00327C7F">
        <w:rPr>
          <w:rFonts w:ascii="Arial Narrow" w:hAnsi="Arial Narrow" w:cs="Arial"/>
          <w:color w:val="000000"/>
          <w:sz w:val="20"/>
          <w:szCs w:val="20"/>
        </w:rPr>
        <w:t xml:space="preserve">with </w:t>
      </w:r>
      <w:r>
        <w:rPr>
          <w:rFonts w:ascii="Arial Narrow" w:hAnsi="Arial Narrow" w:cs="Arial"/>
          <w:color w:val="000000"/>
          <w:sz w:val="20"/>
          <w:szCs w:val="20"/>
        </w:rPr>
        <w:t>new requirements and enhancements, established standards</w:t>
      </w:r>
      <w:r w:rsidR="00327C7F">
        <w:rPr>
          <w:rFonts w:ascii="Arial Narrow" w:hAnsi="Arial Narrow" w:cs="Arial"/>
          <w:color w:val="000000"/>
          <w:sz w:val="20"/>
          <w:szCs w:val="20"/>
        </w:rPr>
        <w:t>,</w:t>
      </w:r>
      <w:r>
        <w:rPr>
          <w:rFonts w:ascii="Arial Narrow" w:hAnsi="Arial Narrow" w:cs="Arial"/>
          <w:color w:val="000000"/>
          <w:sz w:val="20"/>
          <w:szCs w:val="20"/>
        </w:rPr>
        <w:t xml:space="preserve"> and measured benchmarks for critical functions.</w:t>
      </w:r>
    </w:p>
    <w:p w14:paraId="416976E7" w14:textId="77872F63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Designed and developed test scenarios for major </w:t>
      </w:r>
      <w:r w:rsidR="00327C7F">
        <w:rPr>
          <w:rFonts w:ascii="Arial Narrow" w:hAnsi="Arial Narrow" w:cs="Arial"/>
          <w:color w:val="000000"/>
          <w:sz w:val="20"/>
          <w:szCs w:val="20"/>
        </w:rPr>
        <w:t>e-commerce</w:t>
      </w:r>
      <w:r>
        <w:rPr>
          <w:rFonts w:ascii="Arial Narrow" w:hAnsi="Arial Narrow" w:cs="Arial"/>
          <w:color w:val="000000"/>
          <w:sz w:val="20"/>
          <w:szCs w:val="20"/>
        </w:rPr>
        <w:t xml:space="preserve"> web applications for the client including secured online </w:t>
      </w:r>
      <w:r w:rsidR="001651CD">
        <w:rPr>
          <w:rFonts w:ascii="Arial Narrow" w:hAnsi="Arial Narrow" w:cs="Arial"/>
          <w:color w:val="000000"/>
          <w:sz w:val="20"/>
          <w:szCs w:val="20"/>
        </w:rPr>
        <w:t>transactions.</w:t>
      </w:r>
    </w:p>
    <w:p w14:paraId="06034E6B" w14:textId="77777777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Conducted and monitored systems interface testing and coordinated the involvement of the interfaced applications on assigned products.</w:t>
      </w:r>
    </w:p>
    <w:p w14:paraId="47E411D2" w14:textId="49DFB594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Performed Functional</w:t>
      </w:r>
      <w:r w:rsidR="00327C7F">
        <w:rPr>
          <w:rFonts w:ascii="Arial Narrow" w:hAnsi="Arial Narrow" w:cs="Arial"/>
          <w:color w:val="000000"/>
          <w:sz w:val="20"/>
          <w:szCs w:val="20"/>
        </w:rPr>
        <w:t xml:space="preserve"> and regression</w:t>
      </w:r>
      <w:r>
        <w:rPr>
          <w:rFonts w:ascii="Arial Narrow" w:hAnsi="Arial Narrow" w:cs="Arial"/>
          <w:color w:val="000000"/>
          <w:sz w:val="20"/>
          <w:szCs w:val="20"/>
        </w:rPr>
        <w:t xml:space="preserve"> testing of various modules of the applications.</w:t>
      </w:r>
    </w:p>
    <w:p w14:paraId="138C92EA" w14:textId="31EC6E43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Performed ADA testing, when </w:t>
      </w:r>
      <w:r w:rsidR="00327C7F">
        <w:rPr>
          <w:rFonts w:ascii="Arial Narrow" w:hAnsi="Arial Narrow" w:cs="Arial"/>
          <w:color w:val="000000"/>
          <w:sz w:val="20"/>
          <w:szCs w:val="20"/>
        </w:rPr>
        <w:t xml:space="preserve">the </w:t>
      </w:r>
      <w:r>
        <w:rPr>
          <w:rFonts w:ascii="Arial Narrow" w:hAnsi="Arial Narrow" w:cs="Arial"/>
          <w:color w:val="000000"/>
          <w:sz w:val="20"/>
          <w:szCs w:val="20"/>
        </w:rPr>
        <w:t xml:space="preserve">website </w:t>
      </w:r>
      <w:r w:rsidR="005519AC">
        <w:rPr>
          <w:rFonts w:ascii="Arial Narrow" w:hAnsi="Arial Narrow" w:cs="Arial"/>
          <w:color w:val="000000"/>
          <w:sz w:val="20"/>
          <w:szCs w:val="20"/>
        </w:rPr>
        <w:t>converts</w:t>
      </w:r>
      <w:r>
        <w:rPr>
          <w:rFonts w:ascii="Arial Narrow" w:hAnsi="Arial Narrow" w:cs="Arial"/>
          <w:color w:val="000000"/>
          <w:sz w:val="20"/>
          <w:szCs w:val="20"/>
        </w:rPr>
        <w:t xml:space="preserve"> into ADA compliant,</w:t>
      </w:r>
    </w:p>
    <w:p w14:paraId="12ECC485" w14:textId="5D44DE74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Actively took part in weekly status meetings and also informed the upper management about various issues arising from testing and about testing status and issues.</w:t>
      </w:r>
    </w:p>
    <w:p w14:paraId="203BEDEC" w14:textId="42FF4D5A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Reported outstanding bugs, followed up </w:t>
      </w:r>
      <w:r w:rsidR="00327C7F">
        <w:rPr>
          <w:rFonts w:ascii="Arial Narrow" w:hAnsi="Arial Narrow" w:cs="Arial"/>
          <w:color w:val="000000"/>
          <w:sz w:val="20"/>
          <w:szCs w:val="20"/>
        </w:rPr>
        <w:t xml:space="preserve">on </w:t>
      </w:r>
      <w:r>
        <w:rPr>
          <w:rFonts w:ascii="Arial Narrow" w:hAnsi="Arial Narrow" w:cs="Arial"/>
          <w:color w:val="000000"/>
          <w:sz w:val="20"/>
          <w:szCs w:val="20"/>
        </w:rPr>
        <w:t xml:space="preserve">bug fixes, conducted </w:t>
      </w:r>
      <w:r w:rsidR="00327C7F">
        <w:rPr>
          <w:rFonts w:ascii="Arial Narrow" w:hAnsi="Arial Narrow" w:cs="Arial"/>
          <w:color w:val="000000"/>
          <w:sz w:val="20"/>
          <w:szCs w:val="20"/>
        </w:rPr>
        <w:t xml:space="preserve">a </w:t>
      </w:r>
      <w:r>
        <w:rPr>
          <w:rFonts w:ascii="Arial Narrow" w:hAnsi="Arial Narrow" w:cs="Arial"/>
          <w:color w:val="000000"/>
          <w:sz w:val="20"/>
          <w:szCs w:val="20"/>
        </w:rPr>
        <w:t>review of existing test scenarios</w:t>
      </w:r>
      <w:r w:rsidR="00327C7F">
        <w:rPr>
          <w:rFonts w:ascii="Arial Narrow" w:hAnsi="Arial Narrow" w:cs="Arial"/>
          <w:color w:val="000000"/>
          <w:sz w:val="20"/>
          <w:szCs w:val="20"/>
        </w:rPr>
        <w:t>,</w:t>
      </w:r>
      <w:r>
        <w:rPr>
          <w:rFonts w:ascii="Arial Narrow" w:hAnsi="Arial Narrow" w:cs="Arial"/>
          <w:color w:val="000000"/>
          <w:sz w:val="20"/>
          <w:szCs w:val="20"/>
        </w:rPr>
        <w:t xml:space="preserve"> and assessed the need for their enhancement.</w:t>
      </w:r>
    </w:p>
    <w:p w14:paraId="362334C7" w14:textId="671BC059" w:rsidR="001D1659" w:rsidRDefault="00000000">
      <w:pPr>
        <w:pStyle w:val="NormalWeb"/>
        <w:numPr>
          <w:ilvl w:val="0"/>
          <w:numId w:val="3"/>
        </w:numPr>
        <w:tabs>
          <w:tab w:val="clear" w:pos="720"/>
          <w:tab w:val="left" w:pos="0"/>
        </w:tabs>
        <w:spacing w:before="0" w:after="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Reviewed various Project Change Requests to assess </w:t>
      </w:r>
      <w:r w:rsidR="00327C7F">
        <w:rPr>
          <w:rFonts w:ascii="Arial Narrow" w:hAnsi="Arial Narrow" w:cs="Arial"/>
          <w:color w:val="000000"/>
          <w:sz w:val="20"/>
          <w:szCs w:val="20"/>
        </w:rPr>
        <w:t>their</w:t>
      </w:r>
      <w:r>
        <w:rPr>
          <w:rFonts w:ascii="Arial Narrow" w:hAnsi="Arial Narrow" w:cs="Arial"/>
          <w:color w:val="000000"/>
          <w:sz w:val="20"/>
          <w:szCs w:val="20"/>
        </w:rPr>
        <w:t xml:space="preserve"> impact on </w:t>
      </w:r>
      <w:r w:rsidR="00327C7F">
        <w:rPr>
          <w:rFonts w:ascii="Arial Narrow" w:hAnsi="Arial Narrow" w:cs="Arial"/>
          <w:color w:val="000000"/>
          <w:sz w:val="20"/>
          <w:szCs w:val="20"/>
        </w:rPr>
        <w:t xml:space="preserve">the </w:t>
      </w:r>
      <w:r>
        <w:rPr>
          <w:rFonts w:ascii="Arial Narrow" w:hAnsi="Arial Narrow" w:cs="Arial"/>
          <w:color w:val="000000"/>
          <w:sz w:val="20"/>
          <w:szCs w:val="20"/>
        </w:rPr>
        <w:t>QA Schedule and submitted its impact to the Project Management.</w:t>
      </w:r>
    </w:p>
    <w:p w14:paraId="16ACE1DC" w14:textId="77777777" w:rsidR="001D1659" w:rsidRDefault="001D1659">
      <w:pPr>
        <w:pStyle w:val="NormalWeb"/>
        <w:tabs>
          <w:tab w:val="left" w:pos="0"/>
          <w:tab w:val="left" w:pos="720"/>
        </w:tabs>
        <w:spacing w:before="0" w:after="0"/>
        <w:rPr>
          <w:rFonts w:ascii="Arial" w:hAnsi="Arial" w:cs="Arial"/>
        </w:rPr>
      </w:pPr>
    </w:p>
    <w:p w14:paraId="01616B66" w14:textId="77777777" w:rsidR="001D1659" w:rsidRDefault="00000000">
      <w:pPr>
        <w:pStyle w:val="NormalWeb"/>
        <w:tabs>
          <w:tab w:val="left" w:pos="0"/>
        </w:tabs>
        <w:spacing w:before="0" w:after="0"/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</w:pP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>Employer: ITEXCEL LLC. - Client: Anixter, Glenview IL</w:t>
      </w:r>
      <w:r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</w:rPr>
        <w:tab/>
        <w:t xml:space="preserve">                                                                                                                         November 2014 – June   2015 - Quality Assurance Engineer</w:t>
      </w:r>
    </w:p>
    <w:p w14:paraId="1161DD8F" w14:textId="77777777" w:rsidR="001D1659" w:rsidRDefault="001D1659">
      <w:pPr>
        <w:pStyle w:val="NormalWeb"/>
        <w:shd w:val="clear" w:color="auto" w:fill="FFFFFF"/>
        <w:tabs>
          <w:tab w:val="left" w:pos="0"/>
          <w:tab w:val="left" w:pos="720"/>
        </w:tabs>
        <w:spacing w:before="0" w:after="0"/>
        <w:rPr>
          <w:rFonts w:ascii="Arial" w:hAnsi="Arial" w:cs="Arial"/>
        </w:rPr>
      </w:pPr>
    </w:p>
    <w:p w14:paraId="727D5E96" w14:textId="0AAA9DDB" w:rsidR="001D1659" w:rsidRDefault="00000000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0"/>
          <w:tab w:val="left" w:pos="1080"/>
          <w:tab w:val="left" w:pos="1440"/>
        </w:tabs>
        <w:suppressAutoHyphens w:val="0"/>
        <w:contextualSpacing w:val="0"/>
        <w:rPr>
          <w:rFonts w:ascii="Arial Narrow" w:hAnsi="Arial Narrow" w:cs="Arial Narrow"/>
          <w:bCs/>
          <w:color w:val="000000"/>
          <w:sz w:val="20"/>
          <w:szCs w:val="20"/>
          <w:lang w:eastAsia="hi-IN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Responsible for testing the e-commerce solution of shopping cart software at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 xml:space="preserve">the 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>front end.</w:t>
      </w:r>
    </w:p>
    <w:p w14:paraId="4EA28934" w14:textId="2EAF0048" w:rsidR="001D1659" w:rsidRDefault="00000000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0"/>
          <w:tab w:val="left" w:pos="1080"/>
          <w:tab w:val="left" w:pos="1440"/>
        </w:tabs>
        <w:suppressAutoHyphens w:val="0"/>
        <w:contextualSpacing w:val="0"/>
        <w:rPr>
          <w:rFonts w:ascii="Arial Narrow" w:hAnsi="Arial Narrow" w:cs="Arial Narrow"/>
          <w:bCs/>
          <w:color w:val="000000"/>
          <w:sz w:val="20"/>
          <w:szCs w:val="20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Perform the tasks of testing in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 xml:space="preserve">the 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>inventory management system at the back end as well.</w:t>
      </w:r>
    </w:p>
    <w:p w14:paraId="4C7676EB" w14:textId="13559DD4" w:rsidR="001D1659" w:rsidRDefault="00000000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0"/>
          <w:tab w:val="left" w:pos="1080"/>
          <w:tab w:val="left" w:pos="1440"/>
        </w:tabs>
        <w:suppressAutoHyphens w:val="0"/>
        <w:contextualSpacing w:val="0"/>
        <w:rPr>
          <w:rFonts w:ascii="Arial Narrow" w:hAnsi="Arial Narrow" w:cs="Arial Narrow"/>
          <w:bCs/>
          <w:color w:val="000000"/>
          <w:sz w:val="20"/>
          <w:szCs w:val="20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Created test data sets for available promotions,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>and validated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 Coupons/Vouchers and product details by conducting positive and negative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>tests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 for Anixter online shop. </w:t>
      </w:r>
    </w:p>
    <w:p w14:paraId="77BCE5D7" w14:textId="17C4B765" w:rsidR="001D1659" w:rsidRDefault="00000000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0"/>
          <w:tab w:val="left" w:pos="1080"/>
          <w:tab w:val="left" w:pos="1440"/>
        </w:tabs>
        <w:suppressAutoHyphens w:val="0"/>
        <w:contextualSpacing w:val="0"/>
        <w:rPr>
          <w:rFonts w:ascii="Arial Narrow" w:hAnsi="Arial Narrow" w:cs="Arial Narrow"/>
          <w:bCs/>
          <w:color w:val="000000"/>
          <w:sz w:val="20"/>
          <w:szCs w:val="20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Verified Download/Upload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 xml:space="preserve">of 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Anixter's mobile App on </w:t>
      </w:r>
      <w:r w:rsidR="005519AC">
        <w:rPr>
          <w:rFonts w:ascii="Arial Narrow" w:hAnsi="Arial Narrow" w:cs="Arial Narrow"/>
          <w:bCs/>
          <w:color w:val="000000"/>
          <w:sz w:val="20"/>
          <w:szCs w:val="20"/>
        </w:rPr>
        <w:t xml:space="preserve">a 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4G LTE network and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>tested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 high-speed data for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 xml:space="preserve">a 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>wireless communication system.</w:t>
      </w:r>
    </w:p>
    <w:p w14:paraId="24CA6C75" w14:textId="69FEEA1F" w:rsidR="001D1659" w:rsidRDefault="00000000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0"/>
          <w:tab w:val="left" w:pos="1080"/>
          <w:tab w:val="left" w:pos="1440"/>
        </w:tabs>
        <w:suppressAutoHyphens w:val="0"/>
        <w:contextualSpacing w:val="0"/>
        <w:rPr>
          <w:rFonts w:ascii="Arial Narrow" w:hAnsi="Arial Narrow" w:cs="Arial Narrow"/>
          <w:bCs/>
          <w:color w:val="000000"/>
          <w:sz w:val="20"/>
          <w:szCs w:val="20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Performed integration testing with web application and mobile application, </w:t>
      </w:r>
      <w:r w:rsidR="001651CD">
        <w:rPr>
          <w:rFonts w:ascii="Arial Narrow" w:hAnsi="Arial Narrow" w:cs="Arial Narrow"/>
          <w:bCs/>
          <w:color w:val="000000"/>
          <w:sz w:val="20"/>
          <w:szCs w:val="20"/>
        </w:rPr>
        <w:t>verified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 all functionality are correlating appropriately on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 xml:space="preserve">a </w:t>
      </w:r>
      <w:r w:rsidR="001651CD">
        <w:rPr>
          <w:rFonts w:ascii="Arial Narrow" w:hAnsi="Arial Narrow" w:cs="Arial Narrow"/>
          <w:bCs/>
          <w:color w:val="000000"/>
          <w:sz w:val="20"/>
          <w:szCs w:val="20"/>
        </w:rPr>
        <w:t>high-speed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 network, if not I performed troubleshooting for the respected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>throughputs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 as per requirements.</w:t>
      </w:r>
    </w:p>
    <w:p w14:paraId="04AF8805" w14:textId="10A29545" w:rsidR="001D1659" w:rsidRDefault="00000000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left" w:pos="0"/>
          <w:tab w:val="left" w:pos="1080"/>
          <w:tab w:val="left" w:pos="1440"/>
        </w:tabs>
        <w:suppressAutoHyphens w:val="0"/>
        <w:contextualSpacing w:val="0"/>
        <w:rPr>
          <w:rFonts w:ascii="Arial Narrow" w:hAnsi="Arial Narrow" w:cs="Arial Narrow"/>
          <w:bCs/>
          <w:color w:val="000000"/>
          <w:sz w:val="20"/>
          <w:szCs w:val="20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Responsible for performing functional and integration testing of software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>applications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>.</w:t>
      </w:r>
    </w:p>
    <w:p w14:paraId="5D01CE2E" w14:textId="1F6253A8" w:rsidR="001D1659" w:rsidRDefault="00000000">
      <w:pPr>
        <w:pStyle w:val="ListParagraph"/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1080"/>
          <w:tab w:val="left" w:pos="1440"/>
        </w:tabs>
        <w:suppressAutoHyphens w:val="0"/>
        <w:contextualSpacing w:val="0"/>
        <w:rPr>
          <w:rFonts w:ascii="Arial Narrow" w:hAnsi="Arial Narrow" w:cs="Arial Narrow"/>
          <w:bCs/>
          <w:color w:val="000000"/>
          <w:sz w:val="20"/>
          <w:szCs w:val="20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Involved in planning test scenarios and writing test cases and test results for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>applications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>.</w:t>
      </w:r>
    </w:p>
    <w:p w14:paraId="294F948D" w14:textId="77777777" w:rsidR="001D1659" w:rsidRDefault="00000000">
      <w:pPr>
        <w:pStyle w:val="ListParagraph"/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1080"/>
          <w:tab w:val="left" w:pos="1440"/>
        </w:tabs>
        <w:suppressAutoHyphens w:val="0"/>
        <w:contextualSpacing w:val="0"/>
        <w:rPr>
          <w:rFonts w:ascii="Arial Narrow" w:hAnsi="Arial Narrow" w:cs="Arial Narrow"/>
          <w:bCs/>
          <w:color w:val="000000"/>
          <w:sz w:val="20"/>
          <w:szCs w:val="20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>Performed end-to-end testing, Integration Testing, and UAT Testing.</w:t>
      </w:r>
    </w:p>
    <w:p w14:paraId="6D02B6E4" w14:textId="3FB9969B" w:rsidR="001D1659" w:rsidRDefault="00000000">
      <w:pPr>
        <w:pStyle w:val="ListParagraph"/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1080"/>
          <w:tab w:val="left" w:pos="1440"/>
        </w:tabs>
        <w:suppressAutoHyphens w:val="0"/>
        <w:contextualSpacing w:val="0"/>
        <w:rPr>
          <w:rFonts w:ascii="Arial Narrow" w:hAnsi="Arial Narrow" w:cs="Arial Narrow"/>
          <w:bCs/>
          <w:color w:val="000000"/>
          <w:sz w:val="20"/>
          <w:szCs w:val="20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Designed and developed test scenarios for major </w:t>
      </w:r>
      <w:r w:rsidR="00327C7F">
        <w:rPr>
          <w:rFonts w:ascii="Arial Narrow" w:hAnsi="Arial Narrow" w:cs="Arial Narrow"/>
          <w:bCs/>
          <w:color w:val="000000"/>
          <w:sz w:val="20"/>
          <w:szCs w:val="20"/>
        </w:rPr>
        <w:t>e-commerce</w:t>
      </w: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 (Anixter) web applications for the client including secured online transactions.</w:t>
      </w:r>
    </w:p>
    <w:p w14:paraId="403C716E" w14:textId="28597E84" w:rsidR="001D1659" w:rsidRDefault="00000000">
      <w:pPr>
        <w:pStyle w:val="ListParagraph"/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left" w:pos="0"/>
          <w:tab w:val="left" w:pos="1080"/>
          <w:tab w:val="left" w:pos="1440"/>
        </w:tabs>
        <w:suppressAutoHyphens w:val="0"/>
        <w:contextualSpacing w:val="0"/>
        <w:rPr>
          <w:rFonts w:ascii="Arial Narrow" w:hAnsi="Arial Narrow" w:cs="Arial Narrow"/>
          <w:bCs/>
          <w:color w:val="000000"/>
          <w:sz w:val="20"/>
          <w:szCs w:val="20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 xml:space="preserve">Involved in writing complex SQL queries to check the data </w:t>
      </w:r>
      <w:r w:rsidR="001651CD">
        <w:rPr>
          <w:rFonts w:ascii="Arial Narrow" w:hAnsi="Arial Narrow" w:cs="Arial Narrow"/>
          <w:bCs/>
          <w:color w:val="000000"/>
          <w:sz w:val="20"/>
          <w:szCs w:val="20"/>
        </w:rPr>
        <w:t>integrity.</w:t>
      </w:r>
    </w:p>
    <w:p w14:paraId="69D86A4A" w14:textId="77777777" w:rsidR="001D1659" w:rsidRDefault="00000000">
      <w:pPr>
        <w:pStyle w:val="NormalWeb"/>
        <w:numPr>
          <w:ilvl w:val="0"/>
          <w:numId w:val="5"/>
        </w:numPr>
        <w:tabs>
          <w:tab w:val="left" w:pos="0"/>
        </w:tabs>
        <w:spacing w:before="0" w:after="0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 Narrow"/>
          <w:bCs/>
          <w:color w:val="000000"/>
          <w:sz w:val="20"/>
          <w:szCs w:val="20"/>
        </w:rPr>
        <w:t>Conducted GUI/Usability Testing according to specifications and design document.</w:t>
      </w:r>
    </w:p>
    <w:p w14:paraId="2E729737" w14:textId="77777777" w:rsidR="001D1659" w:rsidRDefault="001D1659">
      <w:pPr>
        <w:pStyle w:val="NormalWeb"/>
        <w:tabs>
          <w:tab w:val="left" w:pos="0"/>
        </w:tabs>
        <w:spacing w:before="0" w:after="0"/>
        <w:ind w:left="720"/>
        <w:rPr>
          <w:rFonts w:ascii="Arial Narrow" w:hAnsi="Arial Narrow" w:cs="Arial"/>
          <w:bCs/>
          <w:sz w:val="22"/>
          <w:szCs w:val="22"/>
        </w:rPr>
      </w:pPr>
    </w:p>
    <w:p w14:paraId="66CFDED5" w14:textId="77777777" w:rsidR="001D1659" w:rsidRDefault="00000000">
      <w:pPr>
        <w:pStyle w:val="NormalWeb"/>
        <w:tabs>
          <w:tab w:val="left" w:pos="0"/>
        </w:tabs>
        <w:spacing w:before="0" w:after="0"/>
        <w:ind w:left="360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.</w:t>
      </w:r>
    </w:p>
    <w:p w14:paraId="765DDF37" w14:textId="77777777" w:rsidR="001D1659" w:rsidRDefault="00000000">
      <w:pPr>
        <w:pStyle w:val="NormalWeb"/>
        <w:tabs>
          <w:tab w:val="left" w:pos="0"/>
          <w:tab w:val="left" w:pos="720"/>
        </w:tabs>
        <w:spacing w:before="0" w:after="0"/>
        <w:rPr>
          <w:rFonts w:ascii="Arial Narrow" w:hAnsi="Arial Narrow" w:cs="Arial"/>
          <w:b/>
          <w:bCs/>
          <w:color w:val="833C0B" w:themeColor="accent2" w:themeShade="80"/>
          <w:sz w:val="22"/>
          <w:szCs w:val="22"/>
          <w:u w:val="single"/>
        </w:rPr>
      </w:pPr>
      <w:r>
        <w:rPr>
          <w:rFonts w:ascii="Arial Narrow" w:hAnsi="Arial Narrow" w:cs="Arial"/>
          <w:b/>
          <w:bCs/>
          <w:color w:val="385623" w:themeColor="accent6" w:themeShade="80"/>
          <w:sz w:val="22"/>
          <w:szCs w:val="22"/>
          <w:u w:val="single"/>
        </w:rPr>
        <w:t>Professional References Will Be Provided Upon Request.</w:t>
      </w:r>
    </w:p>
    <w:p w14:paraId="0A49265D" w14:textId="77777777" w:rsidR="001D1659" w:rsidRDefault="00000000">
      <w:pPr>
        <w:pStyle w:val="NormalWeb"/>
        <w:tabs>
          <w:tab w:val="left" w:pos="0"/>
          <w:tab w:val="left" w:pos="720"/>
        </w:tabs>
        <w:spacing w:before="0" w:after="0"/>
        <w:jc w:val="right"/>
        <w:rPr>
          <w:rFonts w:ascii="Arial Narrow" w:hAnsi="Arial Narrow" w:cs="Arial"/>
          <w:b/>
          <w:bCs/>
          <w:color w:val="833C0B" w:themeColor="accent2" w:themeShade="80"/>
          <w:sz w:val="18"/>
          <w:szCs w:val="18"/>
        </w:rPr>
      </w:pPr>
      <w:r>
        <w:rPr>
          <w:rFonts w:ascii="Arial Narrow" w:hAnsi="Arial Narrow" w:cs="Arial"/>
          <w:b/>
          <w:bCs/>
          <w:color w:val="833C0B" w:themeColor="accent2" w:themeShade="80"/>
          <w:sz w:val="18"/>
          <w:szCs w:val="18"/>
        </w:rPr>
        <w:t xml:space="preserve">SYED ALAM </w:t>
      </w:r>
    </w:p>
    <w:p w14:paraId="3351681F" w14:textId="77777777" w:rsidR="001D1659" w:rsidRDefault="00000000">
      <w:pPr>
        <w:pStyle w:val="NormalWeb"/>
        <w:tabs>
          <w:tab w:val="left" w:pos="0"/>
          <w:tab w:val="left" w:pos="720"/>
        </w:tabs>
        <w:spacing w:before="0" w:after="0"/>
        <w:jc w:val="right"/>
        <w:rPr>
          <w:rFonts w:ascii="Arial Narrow" w:hAnsi="Arial Narrow" w:cs="Arial"/>
          <w:b/>
          <w:bCs/>
          <w:color w:val="833C0B" w:themeColor="accent2" w:themeShade="80"/>
          <w:sz w:val="18"/>
          <w:szCs w:val="18"/>
        </w:rPr>
      </w:pPr>
      <w:r>
        <w:rPr>
          <w:rFonts w:ascii="Arial Narrow" w:hAnsi="Arial Narrow" w:cs="Arial"/>
          <w:b/>
          <w:bCs/>
          <w:color w:val="833C0B" w:themeColor="accent2" w:themeShade="80"/>
          <w:sz w:val="18"/>
          <w:szCs w:val="18"/>
        </w:rPr>
        <w:t>407-361-8620</w:t>
      </w:r>
    </w:p>
    <w:p w14:paraId="03F2BFE8" w14:textId="6D094438" w:rsidR="001651CD" w:rsidRDefault="00000000">
      <w:pPr>
        <w:pStyle w:val="NormalWeb"/>
        <w:tabs>
          <w:tab w:val="left" w:pos="0"/>
          <w:tab w:val="left" w:pos="720"/>
        </w:tabs>
        <w:spacing w:before="0" w:after="0"/>
        <w:jc w:val="right"/>
        <w:rPr>
          <w:rFonts w:ascii="Arial Narrow" w:hAnsi="Arial Narrow" w:cs="Arial"/>
          <w:b/>
          <w:bCs/>
          <w:color w:val="833C0B" w:themeColor="accent2" w:themeShade="80"/>
          <w:sz w:val="18"/>
          <w:szCs w:val="18"/>
        </w:rPr>
      </w:pPr>
      <w:hyperlink r:id="rId7" w:tgtFrame="_blank" w:history="1">
        <w:r w:rsidR="001651CD">
          <w:rPr>
            <w:rStyle w:val="Hyperlink"/>
            <w:rFonts w:ascii="Segoe UI" w:hAnsi="Segoe UI" w:cs="Segoe UI"/>
            <w:color w:val="1155CC"/>
            <w:sz w:val="21"/>
            <w:szCs w:val="21"/>
            <w:shd w:val="clear" w:color="auto" w:fill="FFFFFF"/>
          </w:rPr>
          <w:t>www.linkedin.com/in/syed-alam77</w:t>
        </w:r>
      </w:hyperlink>
    </w:p>
    <w:sectPr w:rsidR="001651CD">
      <w:pgSz w:w="12240" w:h="15840"/>
      <w:pgMar w:top="990" w:right="2000" w:bottom="630" w:left="184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color w:val="000000"/>
        <w:sz w:val="20"/>
        <w:szCs w:val="20"/>
        <w:shd w:val="clear" w:color="auto" w:fill="FFFFFF"/>
      </w:rPr>
    </w:lvl>
  </w:abstractNum>
  <w:abstractNum w:abstractNumId="4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color w:val="000000"/>
        <w:sz w:val="20"/>
        <w:szCs w:val="20"/>
      </w:rPr>
    </w:lvl>
  </w:abstractNum>
  <w:abstractNum w:abstractNumId="5" w15:restartNumberingAfterBreak="0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2E897891"/>
    <w:multiLevelType w:val="multilevel"/>
    <w:tmpl w:val="706A3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F6C40B2"/>
    <w:multiLevelType w:val="multilevel"/>
    <w:tmpl w:val="40486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73314756">
    <w:abstractNumId w:val="0"/>
  </w:num>
  <w:num w:numId="2" w16cid:durableId="431902293">
    <w:abstractNumId w:val="3"/>
  </w:num>
  <w:num w:numId="3" w16cid:durableId="1796487789">
    <w:abstractNumId w:val="5"/>
  </w:num>
  <w:num w:numId="4" w16cid:durableId="924996102">
    <w:abstractNumId w:val="1"/>
  </w:num>
  <w:num w:numId="5" w16cid:durableId="867261458">
    <w:abstractNumId w:val="2"/>
  </w:num>
  <w:num w:numId="6" w16cid:durableId="1391925188">
    <w:abstractNumId w:val="4"/>
  </w:num>
  <w:num w:numId="7" w16cid:durableId="144317553">
    <w:abstractNumId w:val="7"/>
  </w:num>
  <w:num w:numId="8" w16cid:durableId="9249996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8E1"/>
    <w:rsid w:val="00007B0A"/>
    <w:rsid w:val="000229BA"/>
    <w:rsid w:val="00027726"/>
    <w:rsid w:val="000366BE"/>
    <w:rsid w:val="000439F3"/>
    <w:rsid w:val="00047983"/>
    <w:rsid w:val="00056BA9"/>
    <w:rsid w:val="0006512A"/>
    <w:rsid w:val="000669A2"/>
    <w:rsid w:val="00083B94"/>
    <w:rsid w:val="00085B45"/>
    <w:rsid w:val="00096136"/>
    <w:rsid w:val="00096698"/>
    <w:rsid w:val="000A06C5"/>
    <w:rsid w:val="000B4B75"/>
    <w:rsid w:val="000C28CB"/>
    <w:rsid w:val="000F7580"/>
    <w:rsid w:val="00100165"/>
    <w:rsid w:val="00103CC4"/>
    <w:rsid w:val="0010634F"/>
    <w:rsid w:val="00107E8B"/>
    <w:rsid w:val="00112A7F"/>
    <w:rsid w:val="00132691"/>
    <w:rsid w:val="00137764"/>
    <w:rsid w:val="00143445"/>
    <w:rsid w:val="00144136"/>
    <w:rsid w:val="00152346"/>
    <w:rsid w:val="00156366"/>
    <w:rsid w:val="001651CD"/>
    <w:rsid w:val="001760EE"/>
    <w:rsid w:val="00177AAD"/>
    <w:rsid w:val="00190E5F"/>
    <w:rsid w:val="001924D4"/>
    <w:rsid w:val="001A7F4A"/>
    <w:rsid w:val="001B541C"/>
    <w:rsid w:val="001C203F"/>
    <w:rsid w:val="001C73D2"/>
    <w:rsid w:val="001D1659"/>
    <w:rsid w:val="001D70A2"/>
    <w:rsid w:val="001E559D"/>
    <w:rsid w:val="001F205E"/>
    <w:rsid w:val="00204ED2"/>
    <w:rsid w:val="0020522F"/>
    <w:rsid w:val="00235A37"/>
    <w:rsid w:val="00247C58"/>
    <w:rsid w:val="00272EC0"/>
    <w:rsid w:val="0027430C"/>
    <w:rsid w:val="0027444C"/>
    <w:rsid w:val="00281F19"/>
    <w:rsid w:val="00297BAB"/>
    <w:rsid w:val="002B083B"/>
    <w:rsid w:val="002B13D5"/>
    <w:rsid w:val="002D136E"/>
    <w:rsid w:val="002F7183"/>
    <w:rsid w:val="002F7BFE"/>
    <w:rsid w:val="0030191A"/>
    <w:rsid w:val="003036BD"/>
    <w:rsid w:val="0030745B"/>
    <w:rsid w:val="00325FE9"/>
    <w:rsid w:val="0032764D"/>
    <w:rsid w:val="00327C7F"/>
    <w:rsid w:val="00330AF0"/>
    <w:rsid w:val="003358F9"/>
    <w:rsid w:val="003443DE"/>
    <w:rsid w:val="00344E64"/>
    <w:rsid w:val="003574ED"/>
    <w:rsid w:val="00365219"/>
    <w:rsid w:val="0036677E"/>
    <w:rsid w:val="00366CD2"/>
    <w:rsid w:val="003674DC"/>
    <w:rsid w:val="003738D8"/>
    <w:rsid w:val="003742AC"/>
    <w:rsid w:val="00376AE1"/>
    <w:rsid w:val="003820E2"/>
    <w:rsid w:val="00394E40"/>
    <w:rsid w:val="003A52DE"/>
    <w:rsid w:val="003C073A"/>
    <w:rsid w:val="003E50C4"/>
    <w:rsid w:val="003F068A"/>
    <w:rsid w:val="003F4607"/>
    <w:rsid w:val="00400AAC"/>
    <w:rsid w:val="0040511B"/>
    <w:rsid w:val="00412ECF"/>
    <w:rsid w:val="00417AC4"/>
    <w:rsid w:val="00430F91"/>
    <w:rsid w:val="00447B13"/>
    <w:rsid w:val="00454F07"/>
    <w:rsid w:val="0045539D"/>
    <w:rsid w:val="0046451B"/>
    <w:rsid w:val="004720C2"/>
    <w:rsid w:val="00475623"/>
    <w:rsid w:val="0047584D"/>
    <w:rsid w:val="00480351"/>
    <w:rsid w:val="00490E3E"/>
    <w:rsid w:val="00492565"/>
    <w:rsid w:val="004A2C54"/>
    <w:rsid w:val="004A6051"/>
    <w:rsid w:val="004C0C52"/>
    <w:rsid w:val="004D3578"/>
    <w:rsid w:val="004D4899"/>
    <w:rsid w:val="004D65C4"/>
    <w:rsid w:val="004F2C94"/>
    <w:rsid w:val="004F56DE"/>
    <w:rsid w:val="005020B9"/>
    <w:rsid w:val="00521007"/>
    <w:rsid w:val="00525841"/>
    <w:rsid w:val="005475CA"/>
    <w:rsid w:val="005519AC"/>
    <w:rsid w:val="00567546"/>
    <w:rsid w:val="00580019"/>
    <w:rsid w:val="005939F4"/>
    <w:rsid w:val="005A4A1F"/>
    <w:rsid w:val="005B30FD"/>
    <w:rsid w:val="005C5066"/>
    <w:rsid w:val="005C7CA4"/>
    <w:rsid w:val="005D7DB6"/>
    <w:rsid w:val="005E0CFD"/>
    <w:rsid w:val="00603F73"/>
    <w:rsid w:val="006113D3"/>
    <w:rsid w:val="00617794"/>
    <w:rsid w:val="006229A8"/>
    <w:rsid w:val="00644CFA"/>
    <w:rsid w:val="00665097"/>
    <w:rsid w:val="006729A1"/>
    <w:rsid w:val="006B386D"/>
    <w:rsid w:val="006B6B29"/>
    <w:rsid w:val="006C2C02"/>
    <w:rsid w:val="006D2684"/>
    <w:rsid w:val="006E500D"/>
    <w:rsid w:val="006E5404"/>
    <w:rsid w:val="006E5BD0"/>
    <w:rsid w:val="006F3C2E"/>
    <w:rsid w:val="007011E0"/>
    <w:rsid w:val="00701813"/>
    <w:rsid w:val="007368CA"/>
    <w:rsid w:val="00785D5D"/>
    <w:rsid w:val="0079143C"/>
    <w:rsid w:val="00797CF7"/>
    <w:rsid w:val="007A1CD3"/>
    <w:rsid w:val="007A3E32"/>
    <w:rsid w:val="007C0314"/>
    <w:rsid w:val="007D04AE"/>
    <w:rsid w:val="007D5F83"/>
    <w:rsid w:val="007E61D1"/>
    <w:rsid w:val="007F68FD"/>
    <w:rsid w:val="00806399"/>
    <w:rsid w:val="0081026A"/>
    <w:rsid w:val="00810E25"/>
    <w:rsid w:val="00812290"/>
    <w:rsid w:val="00821AB1"/>
    <w:rsid w:val="00833FE6"/>
    <w:rsid w:val="00834388"/>
    <w:rsid w:val="008418E1"/>
    <w:rsid w:val="00841A01"/>
    <w:rsid w:val="0087128F"/>
    <w:rsid w:val="00877E9C"/>
    <w:rsid w:val="00883405"/>
    <w:rsid w:val="008B04DA"/>
    <w:rsid w:val="008B2D4C"/>
    <w:rsid w:val="008D6B3C"/>
    <w:rsid w:val="008F1EAD"/>
    <w:rsid w:val="008F3CD3"/>
    <w:rsid w:val="008F7064"/>
    <w:rsid w:val="00906D0B"/>
    <w:rsid w:val="00911DCB"/>
    <w:rsid w:val="00937874"/>
    <w:rsid w:val="00943190"/>
    <w:rsid w:val="009449F8"/>
    <w:rsid w:val="0095302B"/>
    <w:rsid w:val="00953365"/>
    <w:rsid w:val="00953EE8"/>
    <w:rsid w:val="00964F6E"/>
    <w:rsid w:val="009A13EE"/>
    <w:rsid w:val="009C0BD5"/>
    <w:rsid w:val="009C3843"/>
    <w:rsid w:val="009D6538"/>
    <w:rsid w:val="009E0445"/>
    <w:rsid w:val="00A11211"/>
    <w:rsid w:val="00A23C22"/>
    <w:rsid w:val="00A303D3"/>
    <w:rsid w:val="00A404BF"/>
    <w:rsid w:val="00A42D54"/>
    <w:rsid w:val="00A57282"/>
    <w:rsid w:val="00A74E2C"/>
    <w:rsid w:val="00A829E1"/>
    <w:rsid w:val="00A82EEB"/>
    <w:rsid w:val="00A9563F"/>
    <w:rsid w:val="00AA04B1"/>
    <w:rsid w:val="00AB5DC3"/>
    <w:rsid w:val="00AC5BEA"/>
    <w:rsid w:val="00AD0F16"/>
    <w:rsid w:val="00AD27E4"/>
    <w:rsid w:val="00AD2D9C"/>
    <w:rsid w:val="00AE0B78"/>
    <w:rsid w:val="00AF14A0"/>
    <w:rsid w:val="00B1139B"/>
    <w:rsid w:val="00B11C08"/>
    <w:rsid w:val="00B13216"/>
    <w:rsid w:val="00B14173"/>
    <w:rsid w:val="00B2689C"/>
    <w:rsid w:val="00B81CE8"/>
    <w:rsid w:val="00B95E99"/>
    <w:rsid w:val="00BA46AC"/>
    <w:rsid w:val="00BA5A2F"/>
    <w:rsid w:val="00BA5C81"/>
    <w:rsid w:val="00BE4E36"/>
    <w:rsid w:val="00C156C1"/>
    <w:rsid w:val="00C30713"/>
    <w:rsid w:val="00C31983"/>
    <w:rsid w:val="00C36FFC"/>
    <w:rsid w:val="00C43E4E"/>
    <w:rsid w:val="00C4640A"/>
    <w:rsid w:val="00C50028"/>
    <w:rsid w:val="00C541E0"/>
    <w:rsid w:val="00C569D0"/>
    <w:rsid w:val="00C60104"/>
    <w:rsid w:val="00C7136B"/>
    <w:rsid w:val="00CB210C"/>
    <w:rsid w:val="00CB735B"/>
    <w:rsid w:val="00CC7BC3"/>
    <w:rsid w:val="00CE1A07"/>
    <w:rsid w:val="00CE3E7E"/>
    <w:rsid w:val="00CE6D27"/>
    <w:rsid w:val="00CF1B19"/>
    <w:rsid w:val="00D05689"/>
    <w:rsid w:val="00D17DD6"/>
    <w:rsid w:val="00D21CDA"/>
    <w:rsid w:val="00D2402B"/>
    <w:rsid w:val="00D2632D"/>
    <w:rsid w:val="00D2766A"/>
    <w:rsid w:val="00D3275D"/>
    <w:rsid w:val="00D338E3"/>
    <w:rsid w:val="00D47503"/>
    <w:rsid w:val="00D73280"/>
    <w:rsid w:val="00D76374"/>
    <w:rsid w:val="00D86091"/>
    <w:rsid w:val="00D861D1"/>
    <w:rsid w:val="00DA6184"/>
    <w:rsid w:val="00DB5F05"/>
    <w:rsid w:val="00DC46D6"/>
    <w:rsid w:val="00DC6C8E"/>
    <w:rsid w:val="00DD3ED0"/>
    <w:rsid w:val="00E01A9E"/>
    <w:rsid w:val="00E07B0D"/>
    <w:rsid w:val="00E108C7"/>
    <w:rsid w:val="00E10E76"/>
    <w:rsid w:val="00E348D2"/>
    <w:rsid w:val="00E35AE4"/>
    <w:rsid w:val="00E35E63"/>
    <w:rsid w:val="00E44310"/>
    <w:rsid w:val="00E54DCE"/>
    <w:rsid w:val="00E56EF1"/>
    <w:rsid w:val="00E67247"/>
    <w:rsid w:val="00E72C1C"/>
    <w:rsid w:val="00E7323D"/>
    <w:rsid w:val="00E73867"/>
    <w:rsid w:val="00E7435C"/>
    <w:rsid w:val="00E92704"/>
    <w:rsid w:val="00EA096F"/>
    <w:rsid w:val="00EC45F9"/>
    <w:rsid w:val="00EE4A94"/>
    <w:rsid w:val="00EF2100"/>
    <w:rsid w:val="00EF219E"/>
    <w:rsid w:val="00F044EE"/>
    <w:rsid w:val="00F04DC5"/>
    <w:rsid w:val="00F14BC2"/>
    <w:rsid w:val="00F427CF"/>
    <w:rsid w:val="00F573BE"/>
    <w:rsid w:val="00F6063B"/>
    <w:rsid w:val="00F65951"/>
    <w:rsid w:val="00F678B5"/>
    <w:rsid w:val="00F72D7F"/>
    <w:rsid w:val="00F736B7"/>
    <w:rsid w:val="00F82AB9"/>
    <w:rsid w:val="00F86845"/>
    <w:rsid w:val="00F872F1"/>
    <w:rsid w:val="00FA4B57"/>
    <w:rsid w:val="00FA6338"/>
    <w:rsid w:val="00FB595B"/>
    <w:rsid w:val="00FC3A03"/>
    <w:rsid w:val="00FE6AAE"/>
    <w:rsid w:val="00FF7003"/>
    <w:rsid w:val="046A6893"/>
    <w:rsid w:val="08A9551B"/>
    <w:rsid w:val="12FD29AC"/>
    <w:rsid w:val="1FC649E1"/>
    <w:rsid w:val="26F750A4"/>
    <w:rsid w:val="2FB56A0F"/>
    <w:rsid w:val="31AB4FAB"/>
    <w:rsid w:val="37A00C68"/>
    <w:rsid w:val="397F6C77"/>
    <w:rsid w:val="404F677D"/>
    <w:rsid w:val="46592948"/>
    <w:rsid w:val="47780DA5"/>
    <w:rsid w:val="48B623AE"/>
    <w:rsid w:val="48B9147E"/>
    <w:rsid w:val="4E037CD0"/>
    <w:rsid w:val="4ED42756"/>
    <w:rsid w:val="55E87DAB"/>
    <w:rsid w:val="61281067"/>
    <w:rsid w:val="61A60843"/>
    <w:rsid w:val="63A20A2A"/>
    <w:rsid w:val="67F312B5"/>
    <w:rsid w:val="6BCD351F"/>
    <w:rsid w:val="6E2710C1"/>
    <w:rsid w:val="711F7E03"/>
    <w:rsid w:val="757C5EAB"/>
    <w:rsid w:val="75870523"/>
    <w:rsid w:val="797C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31B912B"/>
  <w15:docId w15:val="{BAC72A6B-739C-4F5B-9EDD-C9E10752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BodyText"/>
    <w:qFormat/>
    <w:pPr>
      <w:numPr>
        <w:ilvl w:val="1"/>
        <w:numId w:val="1"/>
      </w:numPr>
      <w:spacing w:before="202"/>
      <w:outlineLvl w:val="1"/>
    </w:pPr>
    <w:rPr>
      <w:b/>
      <w:bCs/>
      <w:color w:val="4F81BD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Mangal"/>
      <w:i/>
      <w:iCs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WW-DefaultParagraphFont"/>
    <w:qFormat/>
    <w:rPr>
      <w:color w:val="0000FF"/>
      <w:u w:val="single"/>
    </w:rPr>
  </w:style>
  <w:style w:type="character" w:customStyle="1" w:styleId="WW-DefaultParagraphFont">
    <w:name w:val="WW-Default Paragraph Font"/>
  </w:style>
  <w:style w:type="paragraph" w:styleId="List">
    <w:name w:val="List"/>
    <w:basedOn w:val="BodyText"/>
    <w:rPr>
      <w:rFonts w:cs="Mangal"/>
    </w:rPr>
  </w:style>
  <w:style w:type="paragraph" w:styleId="NormalWeb">
    <w:name w:val="Normal (Web)"/>
    <w:basedOn w:val="Normal"/>
    <w:pPr>
      <w:spacing w:before="280" w:after="115"/>
    </w:p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qFormat/>
    <w:rPr>
      <w:rFonts w:ascii="Symbol" w:hAnsi="Symbol" w:cs="Symbol"/>
      <w:color w:val="000000"/>
      <w:sz w:val="20"/>
      <w:szCs w:val="20"/>
    </w:rPr>
  </w:style>
  <w:style w:type="character" w:customStyle="1" w:styleId="WW8Num3z0">
    <w:name w:val="WW8Num3z0"/>
    <w:qFormat/>
    <w:rPr>
      <w:rFonts w:ascii="Symbol" w:hAnsi="Symbol" w:cs="Symbol"/>
      <w:color w:val="000000"/>
      <w:sz w:val="20"/>
      <w:szCs w:val="20"/>
    </w:rPr>
  </w:style>
  <w:style w:type="character" w:customStyle="1" w:styleId="WW8Num4z0">
    <w:name w:val="WW8Num4z0"/>
    <w:rPr>
      <w:rFonts w:ascii="Symbol" w:hAnsi="Symbol" w:cs="Symbol"/>
      <w:color w:val="000000"/>
      <w:sz w:val="20"/>
      <w:szCs w:val="20"/>
    </w:rPr>
  </w:style>
  <w:style w:type="character" w:customStyle="1" w:styleId="WW8Num5z0">
    <w:name w:val="WW8Num5z0"/>
    <w:rPr>
      <w:rFonts w:ascii="Symbol" w:hAnsi="Symbol" w:cs="Symbol"/>
      <w:sz w:val="20"/>
    </w:rPr>
  </w:style>
  <w:style w:type="character" w:customStyle="1" w:styleId="WW8Num6z0">
    <w:name w:val="WW8Num6z0"/>
    <w:qFormat/>
    <w:rPr>
      <w:rFonts w:ascii="Symbol" w:hAnsi="Symbol" w:cs="Symbol"/>
      <w:sz w:val="20"/>
      <w:szCs w:val="20"/>
    </w:rPr>
  </w:style>
  <w:style w:type="character" w:customStyle="1" w:styleId="WW8Num7z0">
    <w:name w:val="WW8Num7z0"/>
    <w:rPr>
      <w:rFonts w:ascii="Symbol" w:hAnsi="Symbol" w:cs="Symbol"/>
      <w:color w:val="000000"/>
      <w:sz w:val="20"/>
      <w:szCs w:val="20"/>
      <w:shd w:val="clear" w:color="auto" w:fill="FFFFFF"/>
    </w:rPr>
  </w:style>
  <w:style w:type="character" w:customStyle="1" w:styleId="WW8Num8z0">
    <w:name w:val="WW8Num8z0"/>
    <w:qFormat/>
    <w:rPr>
      <w:rFonts w:ascii="Symbol" w:hAnsi="Symbol" w:cs="Symbol"/>
      <w:color w:val="000000"/>
      <w:sz w:val="20"/>
      <w:szCs w:val="20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  <w:sz w:val="20"/>
    </w:rPr>
  </w:style>
  <w:style w:type="character" w:customStyle="1" w:styleId="WW8Num2z2">
    <w:name w:val="WW8Num2z2"/>
    <w:rPr>
      <w:rFonts w:ascii="Wingdings" w:hAnsi="Wingdings" w:cs="Wingdings"/>
      <w:sz w:val="20"/>
    </w:rPr>
  </w:style>
  <w:style w:type="character" w:customStyle="1" w:styleId="WW8Num3z1">
    <w:name w:val="WW8Num3z1"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Symbol"/>
      <w:sz w:val="20"/>
    </w:rPr>
  </w:style>
  <w:style w:type="character" w:customStyle="1" w:styleId="WW8Num10z1">
    <w:name w:val="WW8Num10z1"/>
    <w:qFormat/>
    <w:rPr>
      <w:rFonts w:ascii="Courier New" w:hAnsi="Courier New" w:cs="Courier New"/>
      <w:sz w:val="20"/>
    </w:rPr>
  </w:style>
  <w:style w:type="character" w:customStyle="1" w:styleId="WW8Num10z2">
    <w:name w:val="WW8Num10z2"/>
    <w:qFormat/>
    <w:rPr>
      <w:rFonts w:ascii="Wingdings" w:hAnsi="Wingdings" w:cs="Wingdings"/>
      <w:sz w:val="20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  <w:sz w:val="20"/>
    </w:rPr>
  </w:style>
  <w:style w:type="character" w:customStyle="1" w:styleId="WW8Num12z1">
    <w:name w:val="WW8Num12z1"/>
    <w:rPr>
      <w:rFonts w:ascii="Courier New" w:hAnsi="Courier New" w:cs="Courier New"/>
      <w:sz w:val="20"/>
    </w:rPr>
  </w:style>
  <w:style w:type="character" w:customStyle="1" w:styleId="WW8Num12z2">
    <w:name w:val="WW8Num12z2"/>
    <w:rPr>
      <w:rFonts w:ascii="Wingdings" w:hAnsi="Wingdings" w:cs="Wingdings"/>
      <w:sz w:val="20"/>
    </w:rPr>
  </w:style>
  <w:style w:type="character" w:customStyle="1" w:styleId="WW8Num13z0">
    <w:name w:val="WW8Num13z0"/>
    <w:qFormat/>
    <w:rPr>
      <w:rFonts w:ascii="Symbol" w:hAnsi="Symbol" w:cs="Symbol"/>
      <w:sz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WW8Num14z0">
    <w:name w:val="WW8Num14z0"/>
    <w:rPr>
      <w:rFonts w:ascii="Symbol" w:hAnsi="Symbol" w:cs="Symbol"/>
      <w:sz w:val="20"/>
    </w:rPr>
  </w:style>
  <w:style w:type="character" w:customStyle="1" w:styleId="WW8Num14z1">
    <w:name w:val="WW8Num14z1"/>
    <w:qFormat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5z0">
    <w:name w:val="WW8Num15z0"/>
    <w:rPr>
      <w:rFonts w:ascii="Symbol" w:hAnsi="Symbol" w:cs="Symbol"/>
      <w:sz w:val="20"/>
    </w:rPr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qFormat/>
    <w:rPr>
      <w:rFonts w:ascii="Wingdings" w:hAnsi="Wingdings" w:cs="Wingdings"/>
      <w:sz w:val="20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  <w:sz w:val="20"/>
    </w:rPr>
  </w:style>
  <w:style w:type="character" w:customStyle="1" w:styleId="WW8Num17z1">
    <w:name w:val="WW8Num17z1"/>
    <w:qFormat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0">
    <w:name w:val="WW8Num18z0"/>
    <w:rPr>
      <w:rFonts w:ascii="Symbol" w:hAnsi="Symbol" w:cs="Symbol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  <w:sz w:val="20"/>
    </w:rPr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/>
      <w:sz w:val="20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  <w:sz w:val="20"/>
    </w:rPr>
  </w:style>
  <w:style w:type="character" w:customStyle="1" w:styleId="WW8Num22z1">
    <w:name w:val="WW8Num22z1"/>
    <w:rPr>
      <w:rFonts w:ascii="Courier New" w:hAnsi="Courier New" w:cs="Courier New"/>
      <w:sz w:val="20"/>
    </w:rPr>
  </w:style>
  <w:style w:type="character" w:customStyle="1" w:styleId="WW8Num22z2">
    <w:name w:val="WW8Num22z2"/>
    <w:rPr>
      <w:rFonts w:ascii="Wingdings" w:hAnsi="Wingdings" w:cs="Wingdings"/>
      <w:sz w:val="20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Pr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56BA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BA9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BA9"/>
    <w:rPr>
      <w:sz w:val="24"/>
      <w:szCs w:val="24"/>
      <w:lang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BA9"/>
    <w:rPr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inkedin.com/in/syed-alam7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yedinfosystem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1542</Words>
  <Characters>9767</Characters>
  <Application>Microsoft Office Word</Application>
  <DocSecurity>0</DocSecurity>
  <Lines>187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SYED ALAM</vt:lpstr>
    </vt:vector>
  </TitlesOfParts>
  <Company/>
  <LinksUpToDate>false</LinksUpToDate>
  <CharactersWithSpaces>11176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SYED ALAM</dc:title>
  <dc:creator>Syed Alam</dc:creator>
  <cp:lastModifiedBy>Farnaz Syed</cp:lastModifiedBy>
  <cp:revision>2</cp:revision>
  <cp:lastPrinted>2021-01-26T03:53:00Z</cp:lastPrinted>
  <dcterms:created xsi:type="dcterms:W3CDTF">2024-05-14T19:58:00Z</dcterms:created>
  <dcterms:modified xsi:type="dcterms:W3CDTF">2024-05-14T19:58:00Z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1033-11.2.0.10017</vt:lpwstr>
  </property>
  <property fmtid="{D5CDD505-2E9C-101B-9397-08002B2CF9AE}" pid="3" name="GrammarlyDocumentId">
    <vt:lpwstr>5b11a0a44e4457e6a7992e18888770219cfeadd8ae3513fc156fc301c16b443b</vt:lpwstr>
  </property>
  <property fmtid="{D5CDD505-2E9C-101B-9397-08002B2CF9AE}" pid="4" name="_DocHome">
    <vt:i4>527370045</vt:i4>
  </property>
</Properties>
</file>